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CC2" w:rsidRPr="00DB30A6" w:rsidRDefault="00C43CC2" w:rsidP="00093195">
      <w:pPr>
        <w:suppressAutoHyphens/>
        <w:spacing w:after="0" w:line="300" w:lineRule="atLeast"/>
        <w:ind w:right="-15"/>
        <w:jc w:val="center"/>
        <w:rPr>
          <w:rFonts w:eastAsia="Times New Roman" w:cstheme="minorHAnsi"/>
          <w:b/>
          <w:bCs/>
          <w:iCs/>
          <w:color w:val="000000"/>
          <w:sz w:val="24"/>
          <w:szCs w:val="24"/>
          <w:lang w:eastAsia="zh-CN"/>
        </w:rPr>
      </w:pPr>
    </w:p>
    <w:p w:rsidR="00093195" w:rsidRPr="00DB30A6" w:rsidRDefault="00093195" w:rsidP="00093195">
      <w:pPr>
        <w:suppressAutoHyphens/>
        <w:spacing w:after="0" w:line="300" w:lineRule="atLeast"/>
        <w:ind w:right="-15"/>
        <w:jc w:val="center"/>
        <w:rPr>
          <w:rFonts w:eastAsia="Times New Roman" w:cstheme="minorHAnsi"/>
          <w:b/>
          <w:bCs/>
          <w:iCs/>
          <w:color w:val="000000"/>
          <w:sz w:val="24"/>
          <w:szCs w:val="24"/>
          <w:lang w:eastAsia="zh-CN"/>
        </w:rPr>
      </w:pPr>
      <w:r w:rsidRPr="00DB30A6">
        <w:rPr>
          <w:rFonts w:eastAsia="Times New Roman" w:cstheme="minorHAnsi"/>
          <w:b/>
          <w:bCs/>
          <w:iCs/>
          <w:color w:val="000000"/>
          <w:sz w:val="24"/>
          <w:szCs w:val="24"/>
          <w:lang w:eastAsia="zh-CN"/>
        </w:rPr>
        <w:t>(SERVIÇO COM DISPONIBILIZAÇÃO DE MÃO DE OBRA EM REGIME DE DEDICAÇÃO EXCLUSIVA)</w:t>
      </w:r>
    </w:p>
    <w:p w:rsidR="00093195" w:rsidRPr="00DB30A6" w:rsidRDefault="00093195" w:rsidP="00093195">
      <w:pPr>
        <w:suppressAutoHyphens/>
        <w:spacing w:after="0" w:line="300" w:lineRule="atLeast"/>
        <w:ind w:right="-15"/>
        <w:jc w:val="center"/>
        <w:rPr>
          <w:rFonts w:eastAsia="Times New Roman" w:cstheme="minorHAnsi"/>
          <w:b/>
          <w:bCs/>
          <w:iCs/>
          <w:color w:val="000000"/>
          <w:sz w:val="24"/>
          <w:szCs w:val="24"/>
          <w:lang w:eastAsia="zh-CN"/>
        </w:rPr>
      </w:pPr>
    </w:p>
    <w:p w:rsidR="00093195" w:rsidRPr="00DB30A6" w:rsidRDefault="00093195" w:rsidP="00093195">
      <w:pPr>
        <w:suppressAutoHyphens/>
        <w:spacing w:after="0" w:line="300" w:lineRule="atLeast"/>
        <w:ind w:right="-15"/>
        <w:jc w:val="center"/>
        <w:rPr>
          <w:rFonts w:eastAsia="Times New Roman" w:cstheme="minorHAnsi"/>
          <w:bCs/>
          <w:iCs/>
          <w:color w:val="000000"/>
          <w:sz w:val="24"/>
          <w:szCs w:val="24"/>
          <w:lang w:eastAsia="zh-CN"/>
        </w:rPr>
      </w:pPr>
      <w:r w:rsidRPr="00DB30A6">
        <w:rPr>
          <w:rFonts w:eastAsia="Times New Roman" w:cstheme="minorHAnsi"/>
          <w:b/>
          <w:bCs/>
          <w:iCs/>
          <w:color w:val="000000"/>
          <w:sz w:val="24"/>
          <w:szCs w:val="24"/>
          <w:lang w:eastAsia="zh-CN"/>
        </w:rPr>
        <w:t>HABILITAÇÃO COMPLETA (ART. 8º, II, III, IV, V E VI DA IN SLTI/MPOG Nº 2, DE 11.10.10</w:t>
      </w:r>
      <w:proofErr w:type="gramStart"/>
      <w:r w:rsidRPr="00DB30A6">
        <w:rPr>
          <w:rFonts w:eastAsia="Times New Roman" w:cstheme="minorHAnsi"/>
          <w:b/>
          <w:bCs/>
          <w:iCs/>
          <w:color w:val="000000"/>
          <w:sz w:val="24"/>
          <w:szCs w:val="24"/>
          <w:lang w:eastAsia="zh-CN"/>
        </w:rPr>
        <w:t>)</w:t>
      </w:r>
      <w:proofErr w:type="gramEnd"/>
    </w:p>
    <w:p w:rsidR="00093195" w:rsidRPr="00DB30A6" w:rsidRDefault="00093195" w:rsidP="00093195">
      <w:pPr>
        <w:suppressAutoHyphens/>
        <w:spacing w:after="0" w:line="300" w:lineRule="atLeast"/>
        <w:ind w:right="-15"/>
        <w:jc w:val="center"/>
        <w:rPr>
          <w:rFonts w:eastAsia="Times New Roman" w:cstheme="minorHAnsi"/>
          <w:bCs/>
          <w:iCs/>
          <w:color w:val="000000"/>
          <w:sz w:val="24"/>
          <w:szCs w:val="24"/>
          <w:lang w:eastAsia="zh-CN"/>
        </w:rPr>
      </w:pPr>
    </w:p>
    <w:p w:rsidR="00093195" w:rsidRPr="00DB30A6" w:rsidRDefault="00093195" w:rsidP="00093195">
      <w:pPr>
        <w:suppressAutoHyphens/>
        <w:spacing w:after="0" w:line="300" w:lineRule="atLeast"/>
        <w:ind w:right="-15"/>
        <w:jc w:val="center"/>
        <w:rPr>
          <w:rFonts w:eastAsia="Times New Roman" w:cstheme="minorHAnsi"/>
          <w:bCs/>
          <w:iCs/>
          <w:color w:val="000000"/>
          <w:sz w:val="24"/>
          <w:szCs w:val="24"/>
          <w:u w:val="single"/>
          <w:lang w:eastAsia="zh-CN"/>
        </w:rPr>
      </w:pPr>
      <w:r w:rsidRPr="00DB30A6">
        <w:rPr>
          <w:rFonts w:eastAsia="Times New Roman" w:cstheme="minorHAnsi"/>
          <w:b/>
          <w:bCs/>
          <w:iCs/>
          <w:color w:val="000000"/>
          <w:sz w:val="24"/>
          <w:szCs w:val="24"/>
          <w:u w:val="single"/>
          <w:lang w:eastAsia="zh-CN"/>
        </w:rPr>
        <w:t>EDITAL PREGÃO ELETRÔNICO Nº 0</w:t>
      </w:r>
      <w:r w:rsidR="00C43CC2" w:rsidRPr="00DB30A6">
        <w:rPr>
          <w:rFonts w:eastAsia="Times New Roman" w:cstheme="minorHAnsi"/>
          <w:b/>
          <w:bCs/>
          <w:iCs/>
          <w:color w:val="000000"/>
          <w:sz w:val="24"/>
          <w:szCs w:val="24"/>
          <w:u w:val="single"/>
          <w:lang w:eastAsia="zh-CN"/>
        </w:rPr>
        <w:t>11/2013</w:t>
      </w:r>
    </w:p>
    <w:p w:rsidR="00093195" w:rsidRPr="00DB30A6" w:rsidRDefault="00093195" w:rsidP="00093195">
      <w:pPr>
        <w:suppressAutoHyphens/>
        <w:spacing w:after="0" w:line="300" w:lineRule="atLeast"/>
        <w:ind w:right="-15"/>
        <w:jc w:val="center"/>
        <w:rPr>
          <w:rFonts w:eastAsia="Times New Roman" w:cstheme="minorHAnsi"/>
          <w:color w:val="000000"/>
          <w:sz w:val="24"/>
          <w:szCs w:val="24"/>
          <w:lang w:eastAsia="zh-CN"/>
        </w:rPr>
      </w:pPr>
      <w:r w:rsidRPr="00DB30A6">
        <w:rPr>
          <w:rFonts w:eastAsia="Times New Roman" w:cstheme="minorHAnsi"/>
          <w:bCs/>
          <w:iCs/>
          <w:color w:val="000000"/>
          <w:sz w:val="24"/>
          <w:szCs w:val="24"/>
          <w:lang w:eastAsia="zh-CN"/>
        </w:rPr>
        <w:t xml:space="preserve">Processo Administrativo nº </w:t>
      </w:r>
      <w:r w:rsidRPr="00EC2BD7">
        <w:rPr>
          <w:rFonts w:eastAsia="Times New Roman" w:cstheme="minorHAnsi"/>
          <w:bCs/>
          <w:iCs/>
          <w:sz w:val="24"/>
          <w:szCs w:val="24"/>
          <w:lang w:eastAsia="zh-CN"/>
        </w:rPr>
        <w:t>08320.</w:t>
      </w:r>
      <w:r w:rsidR="00B23311" w:rsidRPr="00EC2BD7">
        <w:rPr>
          <w:rFonts w:eastAsia="Times New Roman" w:cstheme="minorHAnsi"/>
          <w:bCs/>
          <w:iCs/>
          <w:sz w:val="24"/>
          <w:szCs w:val="24"/>
          <w:lang w:eastAsia="zh-CN"/>
        </w:rPr>
        <w:t>027398/2013-43</w:t>
      </w:r>
    </w:p>
    <w:p w:rsidR="00093195" w:rsidRPr="00DB30A6" w:rsidRDefault="00093195" w:rsidP="00093195">
      <w:pPr>
        <w:suppressAutoHyphens/>
        <w:snapToGrid w:val="0"/>
        <w:spacing w:after="0" w:line="300" w:lineRule="atLeast"/>
        <w:ind w:right="-30"/>
        <w:jc w:val="both"/>
        <w:rPr>
          <w:rFonts w:eastAsia="Times New Roman" w:cstheme="minorHAnsi"/>
          <w:color w:val="000000"/>
          <w:sz w:val="24"/>
          <w:szCs w:val="24"/>
          <w:lang w:eastAsia="zh-CN"/>
        </w:rPr>
      </w:pPr>
    </w:p>
    <w:p w:rsidR="00093195" w:rsidRPr="00DB30A6" w:rsidRDefault="00093195" w:rsidP="00093195">
      <w:pPr>
        <w:suppressAutoHyphens/>
        <w:snapToGrid w:val="0"/>
        <w:spacing w:after="0" w:line="300" w:lineRule="atLeast"/>
        <w:ind w:right="-30"/>
        <w:jc w:val="both"/>
        <w:rPr>
          <w:rFonts w:eastAsia="Times New Roman" w:cstheme="minorHAnsi"/>
          <w:color w:val="000000"/>
          <w:sz w:val="24"/>
          <w:szCs w:val="24"/>
          <w:lang w:eastAsia="zh-CN"/>
        </w:rPr>
      </w:pPr>
    </w:p>
    <w:p w:rsidR="00093195" w:rsidRPr="00DB30A6" w:rsidRDefault="00093195" w:rsidP="00B804DF">
      <w:pPr>
        <w:suppressAutoHyphens/>
        <w:snapToGrid w:val="0"/>
        <w:spacing w:after="0" w:line="300" w:lineRule="atLeast"/>
        <w:ind w:right="-57"/>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Torna-se público, para conhecimento dos interessados, que a União, por meio da Superintendência Regional do Departamento de Polícia Federal em Mato Grosso, sediada na Avenida Historiador Rubens de Mendonça, 1205, bairro Baú, CEP 78.008-902, Cuiabá/MT, realizará licitação, na modalidade </w:t>
      </w:r>
      <w:r w:rsidRPr="00DB30A6">
        <w:rPr>
          <w:rFonts w:eastAsia="Times New Roman" w:cstheme="minorHAnsi"/>
          <w:b/>
          <w:bCs/>
          <w:color w:val="000000"/>
          <w:sz w:val="24"/>
          <w:szCs w:val="24"/>
          <w:lang w:eastAsia="zh-CN"/>
        </w:rPr>
        <w:t>PREGÃO</w:t>
      </w:r>
      <w:r w:rsidRPr="00DB30A6">
        <w:rPr>
          <w:rFonts w:eastAsia="Times New Roman" w:cstheme="minorHAnsi"/>
          <w:bCs/>
          <w:color w:val="000000"/>
          <w:sz w:val="24"/>
          <w:szCs w:val="24"/>
          <w:lang w:eastAsia="zh-CN"/>
        </w:rPr>
        <w:t xml:space="preserve">, </w:t>
      </w:r>
      <w:r w:rsidRPr="00DB30A6">
        <w:rPr>
          <w:rFonts w:eastAsia="Times New Roman" w:cstheme="minorHAnsi"/>
          <w:color w:val="000000"/>
          <w:sz w:val="24"/>
          <w:szCs w:val="24"/>
          <w:lang w:eastAsia="zh-CN"/>
        </w:rPr>
        <w:t>na forma</w:t>
      </w:r>
      <w:r w:rsidRPr="00DB30A6">
        <w:rPr>
          <w:rFonts w:eastAsia="Times New Roman" w:cstheme="minorHAnsi"/>
          <w:bCs/>
          <w:color w:val="000000"/>
          <w:sz w:val="24"/>
          <w:szCs w:val="24"/>
          <w:lang w:eastAsia="zh-CN"/>
        </w:rPr>
        <w:t xml:space="preserve"> </w:t>
      </w:r>
      <w:r w:rsidRPr="00DB30A6">
        <w:rPr>
          <w:rFonts w:eastAsia="Times New Roman" w:cstheme="minorHAnsi"/>
          <w:b/>
          <w:bCs/>
          <w:color w:val="000000"/>
          <w:sz w:val="24"/>
          <w:szCs w:val="24"/>
          <w:lang w:eastAsia="zh-CN"/>
        </w:rPr>
        <w:t>ELETRÔNICA</w:t>
      </w:r>
      <w:r w:rsidRPr="00DB30A6">
        <w:rPr>
          <w:rFonts w:eastAsia="Times New Roman" w:cstheme="minorHAnsi"/>
          <w:bCs/>
          <w:color w:val="000000"/>
          <w:sz w:val="24"/>
          <w:szCs w:val="24"/>
          <w:lang w:eastAsia="zh-CN"/>
        </w:rPr>
        <w:t xml:space="preserve">, </w:t>
      </w:r>
      <w:r w:rsidRPr="00DB30A6">
        <w:rPr>
          <w:rFonts w:eastAsia="Times New Roman" w:cstheme="minorHAnsi"/>
          <w:b/>
          <w:bCs/>
          <w:color w:val="000000"/>
          <w:sz w:val="24"/>
          <w:szCs w:val="24"/>
          <w:lang w:eastAsia="zh-CN"/>
        </w:rPr>
        <w:t>do</w:t>
      </w:r>
      <w:r w:rsidRPr="00DB30A6">
        <w:rPr>
          <w:rFonts w:eastAsia="Times New Roman" w:cstheme="minorHAnsi"/>
          <w:b/>
          <w:color w:val="000000"/>
          <w:sz w:val="24"/>
          <w:szCs w:val="24"/>
          <w:lang w:eastAsia="zh-CN"/>
        </w:rPr>
        <w:t xml:space="preserve"> </w:t>
      </w:r>
      <w:r w:rsidRPr="00DB30A6">
        <w:rPr>
          <w:rFonts w:eastAsia="Times New Roman" w:cstheme="minorHAnsi"/>
          <w:b/>
          <w:bCs/>
          <w:iCs/>
          <w:color w:val="000000"/>
          <w:sz w:val="24"/>
          <w:szCs w:val="24"/>
          <w:lang w:eastAsia="zh-CN"/>
        </w:rPr>
        <w:t>tipo menor preço</w:t>
      </w:r>
      <w:r w:rsidRPr="00DB30A6">
        <w:rPr>
          <w:rFonts w:eastAsia="Times New Roman" w:cstheme="minorHAnsi"/>
          <w:bCs/>
          <w:color w:val="000000"/>
          <w:sz w:val="24"/>
          <w:szCs w:val="24"/>
          <w:lang w:eastAsia="zh-CN"/>
        </w:rPr>
        <w:t>,</w:t>
      </w:r>
      <w:r w:rsidRPr="00DB30A6">
        <w:rPr>
          <w:rFonts w:eastAsia="Times New Roman" w:cstheme="minorHAnsi"/>
          <w:color w:val="000000"/>
          <w:sz w:val="24"/>
          <w:szCs w:val="24"/>
          <w:lang w:eastAsia="zh-CN"/>
        </w:rPr>
        <w:t xml:space="preserve"> nos termos da Lei nº 10.520, de 17 de julho de 2002, do Decreto nº 5.450, de 31 de maio de 2005, do Decreto 2.271, de </w:t>
      </w:r>
      <w:proofErr w:type="gramStart"/>
      <w:r w:rsidRPr="00DB30A6">
        <w:rPr>
          <w:rFonts w:eastAsia="Times New Roman" w:cstheme="minorHAnsi"/>
          <w:color w:val="000000"/>
          <w:sz w:val="24"/>
          <w:szCs w:val="24"/>
          <w:lang w:eastAsia="zh-CN"/>
        </w:rPr>
        <w:t>7</w:t>
      </w:r>
      <w:proofErr w:type="gramEnd"/>
      <w:r w:rsidRPr="00DB30A6">
        <w:rPr>
          <w:rFonts w:eastAsia="Times New Roman" w:cstheme="minorHAnsi"/>
          <w:color w:val="000000"/>
          <w:sz w:val="24"/>
          <w:szCs w:val="24"/>
          <w:lang w:eastAsia="zh-CN"/>
        </w:rPr>
        <w:t xml:space="preserve"> de julho de 1997, das Instruções Normativas SLTI/MPOG nº 2, de 30 de abril de 2008 e nº 02, de 11 de outubro de 2010, da Lei Complementar n° 123, de 14 de dezembro de 2006, do Decreto n° 6.204, de 05 de setembro de 2007, aplicando-se, subsidiariamente, a Lei nº 8.666, de 21 de junho de 1993 e as exigências estabelecidas neste Edital</w:t>
      </w:r>
      <w:r w:rsidR="00C43CC2" w:rsidRPr="00DB30A6">
        <w:rPr>
          <w:rFonts w:eastAsia="Times New Roman" w:cstheme="minorHAnsi"/>
          <w:color w:val="000000"/>
          <w:sz w:val="24"/>
          <w:szCs w:val="24"/>
          <w:lang w:eastAsia="zh-CN"/>
        </w:rPr>
        <w:t xml:space="preserve"> e seus anexos</w:t>
      </w:r>
      <w:r w:rsidRPr="00DB30A6">
        <w:rPr>
          <w:rFonts w:eastAsia="Times New Roman" w:cstheme="minorHAnsi"/>
          <w:color w:val="000000"/>
          <w:sz w:val="24"/>
          <w:szCs w:val="24"/>
          <w:lang w:eastAsia="zh-CN"/>
        </w:rPr>
        <w:t>.</w:t>
      </w:r>
    </w:p>
    <w:p w:rsidR="00093195" w:rsidRPr="00DB30A6" w:rsidRDefault="00093195" w:rsidP="00093195">
      <w:pPr>
        <w:suppressAutoHyphens/>
        <w:snapToGrid w:val="0"/>
        <w:spacing w:after="0" w:line="300" w:lineRule="atLeast"/>
        <w:ind w:right="-170" w:firstLine="540"/>
        <w:jc w:val="both"/>
        <w:rPr>
          <w:rFonts w:eastAsia="Times New Roman" w:cstheme="minorHAnsi"/>
          <w:color w:val="000000"/>
          <w:sz w:val="24"/>
          <w:szCs w:val="24"/>
          <w:lang w:eastAsia="zh-CN"/>
        </w:rPr>
      </w:pPr>
    </w:p>
    <w:p w:rsidR="00176960" w:rsidRPr="00DB30A6" w:rsidRDefault="00176960" w:rsidP="00093195">
      <w:pPr>
        <w:suppressAutoHyphens/>
        <w:snapToGrid w:val="0"/>
        <w:spacing w:after="0" w:line="300" w:lineRule="atLeast"/>
        <w:ind w:right="-170" w:firstLine="540"/>
        <w:jc w:val="both"/>
        <w:rPr>
          <w:rFonts w:eastAsia="Times New Roman" w:cstheme="minorHAnsi"/>
          <w:color w:val="000000"/>
          <w:sz w:val="24"/>
          <w:szCs w:val="24"/>
          <w:lang w:eastAsia="zh-CN"/>
        </w:rPr>
      </w:pPr>
    </w:p>
    <w:p w:rsidR="00C43CC2" w:rsidRPr="00EC2BD7" w:rsidRDefault="00C43CC2" w:rsidP="00C43CC2">
      <w:pPr>
        <w:spacing w:after="120" w:line="240" w:lineRule="auto"/>
        <w:jc w:val="both"/>
        <w:rPr>
          <w:rFonts w:eastAsia="Times New Roman" w:cstheme="minorHAnsi"/>
          <w:sz w:val="24"/>
          <w:szCs w:val="24"/>
          <w:lang w:eastAsia="pt-BR"/>
        </w:rPr>
      </w:pPr>
      <w:r w:rsidRPr="00EC2BD7">
        <w:rPr>
          <w:rFonts w:eastAsia="Times New Roman" w:cstheme="minorHAnsi"/>
          <w:sz w:val="24"/>
          <w:szCs w:val="24"/>
          <w:lang w:eastAsia="pt-BR"/>
        </w:rPr>
        <w:t>Data da abertura da sessão pública:</w:t>
      </w:r>
      <w:r w:rsidRPr="00EC2BD7">
        <w:rPr>
          <w:rFonts w:eastAsia="Times New Roman" w:cstheme="minorHAnsi"/>
          <w:b/>
          <w:sz w:val="24"/>
          <w:szCs w:val="24"/>
          <w:lang w:eastAsia="pt-BR"/>
        </w:rPr>
        <w:t xml:space="preserve"> </w:t>
      </w:r>
      <w:r w:rsidR="00EC2BD7" w:rsidRPr="00EC2BD7">
        <w:rPr>
          <w:rFonts w:eastAsia="Times New Roman" w:cstheme="minorHAnsi"/>
          <w:b/>
          <w:sz w:val="24"/>
          <w:szCs w:val="24"/>
          <w:lang w:eastAsia="pt-BR"/>
        </w:rPr>
        <w:t>02</w:t>
      </w:r>
      <w:r w:rsidRPr="00EC2BD7">
        <w:rPr>
          <w:rFonts w:eastAsia="Times New Roman" w:cstheme="minorHAnsi"/>
          <w:b/>
          <w:sz w:val="24"/>
          <w:szCs w:val="24"/>
          <w:lang w:eastAsia="pt-BR"/>
        </w:rPr>
        <w:t xml:space="preserve"> de </w:t>
      </w:r>
      <w:r w:rsidR="00EC2BD7" w:rsidRPr="00EC2BD7">
        <w:rPr>
          <w:rFonts w:eastAsia="Times New Roman" w:cstheme="minorHAnsi"/>
          <w:b/>
          <w:sz w:val="24"/>
          <w:szCs w:val="24"/>
          <w:lang w:eastAsia="pt-BR"/>
        </w:rPr>
        <w:t>dezembro</w:t>
      </w:r>
      <w:r w:rsidRPr="00EC2BD7">
        <w:rPr>
          <w:rFonts w:eastAsia="Times New Roman" w:cstheme="minorHAnsi"/>
          <w:b/>
          <w:sz w:val="24"/>
          <w:szCs w:val="24"/>
          <w:lang w:eastAsia="pt-BR"/>
        </w:rPr>
        <w:t xml:space="preserve"> de </w:t>
      </w:r>
      <w:r w:rsidR="00EC2BD7" w:rsidRPr="00EC2BD7">
        <w:rPr>
          <w:rFonts w:eastAsia="Times New Roman" w:cstheme="minorHAnsi"/>
          <w:b/>
          <w:sz w:val="24"/>
          <w:szCs w:val="24"/>
          <w:lang w:eastAsia="pt-BR"/>
        </w:rPr>
        <w:t>2013</w:t>
      </w:r>
    </w:p>
    <w:p w:rsidR="00C43CC2" w:rsidRPr="00EC2BD7" w:rsidRDefault="00C43CC2" w:rsidP="00C43CC2">
      <w:pPr>
        <w:spacing w:after="120" w:line="240" w:lineRule="auto"/>
        <w:jc w:val="both"/>
        <w:rPr>
          <w:rFonts w:eastAsia="Times New Roman" w:cstheme="minorHAnsi"/>
          <w:sz w:val="24"/>
          <w:szCs w:val="24"/>
          <w:lang w:eastAsia="pt-BR"/>
        </w:rPr>
      </w:pPr>
      <w:r w:rsidRPr="00EC2BD7">
        <w:rPr>
          <w:rFonts w:eastAsia="Times New Roman" w:cstheme="minorHAnsi"/>
          <w:sz w:val="24"/>
          <w:szCs w:val="24"/>
          <w:lang w:eastAsia="pt-BR"/>
        </w:rPr>
        <w:t>Horário:</w:t>
      </w:r>
      <w:r w:rsidRPr="00EC2BD7">
        <w:rPr>
          <w:rFonts w:eastAsia="Times New Roman" w:cstheme="minorHAnsi"/>
          <w:b/>
          <w:sz w:val="24"/>
          <w:szCs w:val="24"/>
          <w:lang w:eastAsia="pt-BR"/>
        </w:rPr>
        <w:t xml:space="preserve"> </w:t>
      </w:r>
      <w:proofErr w:type="gramStart"/>
      <w:r w:rsidR="00EC2BD7" w:rsidRPr="00EC2BD7">
        <w:rPr>
          <w:rFonts w:eastAsia="Times New Roman" w:cstheme="minorHAnsi"/>
          <w:b/>
          <w:sz w:val="24"/>
          <w:szCs w:val="24"/>
          <w:lang w:eastAsia="pt-BR"/>
        </w:rPr>
        <w:t>09</w:t>
      </w:r>
      <w:r w:rsidRPr="00EC2BD7">
        <w:rPr>
          <w:rFonts w:eastAsia="Times New Roman" w:cstheme="minorHAnsi"/>
          <w:b/>
          <w:sz w:val="24"/>
          <w:szCs w:val="24"/>
          <w:lang w:eastAsia="pt-BR"/>
        </w:rPr>
        <w:t>:</w:t>
      </w:r>
      <w:r w:rsidR="00EC2BD7" w:rsidRPr="00EC2BD7">
        <w:rPr>
          <w:rFonts w:eastAsia="Times New Roman" w:cstheme="minorHAnsi"/>
          <w:b/>
          <w:sz w:val="24"/>
          <w:szCs w:val="24"/>
          <w:lang w:eastAsia="pt-BR"/>
        </w:rPr>
        <w:t>00</w:t>
      </w:r>
      <w:proofErr w:type="gramEnd"/>
      <w:r w:rsidRPr="00EC2BD7">
        <w:rPr>
          <w:rFonts w:eastAsia="Times New Roman" w:cstheme="minorHAnsi"/>
          <w:sz w:val="24"/>
          <w:szCs w:val="24"/>
          <w:lang w:eastAsia="pt-BR"/>
        </w:rPr>
        <w:t xml:space="preserve"> (</w:t>
      </w:r>
      <w:r w:rsidR="00EC2BD7" w:rsidRPr="00EC2BD7">
        <w:rPr>
          <w:rFonts w:eastAsia="Times New Roman" w:cstheme="minorHAnsi"/>
          <w:sz w:val="24"/>
          <w:szCs w:val="24"/>
          <w:lang w:eastAsia="pt-BR"/>
        </w:rPr>
        <w:t>nove horas</w:t>
      </w:r>
      <w:r w:rsidRPr="00EC2BD7">
        <w:rPr>
          <w:rFonts w:eastAsia="Times New Roman" w:cstheme="minorHAnsi"/>
          <w:sz w:val="24"/>
          <w:szCs w:val="24"/>
          <w:lang w:eastAsia="pt-BR"/>
        </w:rPr>
        <w:t xml:space="preserve"> - horário de Brasília)</w:t>
      </w:r>
    </w:p>
    <w:p w:rsidR="00C43CC2" w:rsidRPr="00EC2BD7" w:rsidRDefault="00C43CC2" w:rsidP="00EC2BD7">
      <w:r w:rsidRPr="00EC2BD7">
        <w:t xml:space="preserve">Endereço: Portal </w:t>
      </w:r>
      <w:proofErr w:type="spellStart"/>
      <w:r w:rsidRPr="00EC2BD7">
        <w:t>Comprasnet</w:t>
      </w:r>
      <w:proofErr w:type="spellEnd"/>
      <w:r w:rsidRPr="00EC2BD7">
        <w:t xml:space="preserve"> - </w:t>
      </w:r>
      <w:hyperlink r:id="rId9" w:history="1">
        <w:r w:rsidRPr="00EC2BD7">
          <w:rPr>
            <w:rStyle w:val="Hyperlink"/>
          </w:rPr>
          <w:t>www.comprasnet.gov.br</w:t>
        </w:r>
      </w:hyperlink>
    </w:p>
    <w:p w:rsidR="00C43CC2" w:rsidRPr="00EC2BD7" w:rsidRDefault="00C43CC2" w:rsidP="00EC2BD7">
      <w:r w:rsidRPr="00EC2BD7">
        <w:t xml:space="preserve">Encaminhamento da proposta e anexos: a partir da data de divulgação do Edital no </w:t>
      </w:r>
      <w:proofErr w:type="spellStart"/>
      <w:r w:rsidRPr="00EC2BD7">
        <w:t>Comprasnet</w:t>
      </w:r>
      <w:proofErr w:type="spellEnd"/>
      <w:r w:rsidRPr="00EC2BD7">
        <w:t>, até a data e horário da abertura da sessão pública</w:t>
      </w:r>
      <w:r w:rsidR="00EC2BD7">
        <w:t>.</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bookmarkStart w:id="0" w:name="_GoBack"/>
      <w:bookmarkEnd w:id="0"/>
    </w:p>
    <w:p w:rsidR="00093195" w:rsidRPr="00DB30A6" w:rsidRDefault="00093195" w:rsidP="00093195">
      <w:pPr>
        <w:numPr>
          <w:ilvl w:val="0"/>
          <w:numId w:val="2"/>
        </w:numPr>
        <w:suppressAutoHyphens/>
        <w:spacing w:after="0" w:line="300" w:lineRule="atLeast"/>
        <w:ind w:right="-170"/>
        <w:jc w:val="both"/>
        <w:rPr>
          <w:rFonts w:eastAsia="Times New Roman" w:cstheme="minorHAnsi"/>
          <w:b/>
          <w:color w:val="000000"/>
          <w:sz w:val="24"/>
          <w:szCs w:val="24"/>
          <w:lang w:eastAsia="zh-CN"/>
        </w:rPr>
      </w:pPr>
      <w:r w:rsidRPr="00DB30A6">
        <w:rPr>
          <w:rFonts w:eastAsia="Times New Roman" w:cstheme="minorHAnsi"/>
          <w:b/>
          <w:color w:val="000000"/>
          <w:sz w:val="24"/>
          <w:szCs w:val="24"/>
          <w:lang w:eastAsia="zh-CN"/>
        </w:rPr>
        <w:t>DO OBJETO</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O objeto da presente licitação é a contratação de pessoa jurídica especializada para a prestação de serviços de forma indireta e contínua de serviços de recepcionista </w:t>
      </w:r>
      <w:r w:rsidR="005D7D49" w:rsidRPr="00DB30A6">
        <w:rPr>
          <w:rFonts w:eastAsia="Times New Roman" w:cstheme="minorHAnsi"/>
          <w:color w:val="000000"/>
          <w:sz w:val="24"/>
          <w:szCs w:val="24"/>
          <w:lang w:eastAsia="zh-CN"/>
        </w:rPr>
        <w:t xml:space="preserve">e </w:t>
      </w:r>
      <w:r w:rsidRPr="00DB30A6">
        <w:rPr>
          <w:rFonts w:eastAsia="Times New Roman" w:cstheme="minorHAnsi"/>
          <w:color w:val="000000"/>
          <w:sz w:val="24"/>
          <w:szCs w:val="24"/>
          <w:lang w:eastAsia="zh-CN"/>
        </w:rPr>
        <w:t>secret</w:t>
      </w:r>
      <w:r w:rsidR="00A57F4F" w:rsidRPr="00DB30A6">
        <w:rPr>
          <w:rFonts w:eastAsia="Times New Roman" w:cstheme="minorHAnsi"/>
          <w:color w:val="000000"/>
          <w:sz w:val="24"/>
          <w:szCs w:val="24"/>
          <w:lang w:eastAsia="zh-CN"/>
        </w:rPr>
        <w:t>ariado</w:t>
      </w:r>
      <w:r w:rsidRPr="00DB30A6">
        <w:rPr>
          <w:rFonts w:eastAsia="Times New Roman" w:cstheme="minorHAnsi"/>
          <w:sz w:val="24"/>
          <w:szCs w:val="24"/>
          <w:lang w:eastAsia="zh-CN"/>
        </w:rPr>
        <w:t>, no âmbito de atuação da Superintendência Regional do Departamento de Polícia Federal em Mato Grosso</w:t>
      </w:r>
      <w:r w:rsidR="00176960" w:rsidRPr="00DB30A6">
        <w:rPr>
          <w:rFonts w:eastAsia="Times New Roman" w:cstheme="minorHAnsi"/>
          <w:sz w:val="24"/>
          <w:szCs w:val="24"/>
          <w:lang w:eastAsia="zh-CN"/>
        </w:rPr>
        <w:t>, em Cuiabá/MT</w:t>
      </w:r>
      <w:r w:rsidRPr="00DB30A6">
        <w:rPr>
          <w:rFonts w:eastAsia="Times New Roman" w:cstheme="minorHAnsi"/>
          <w:sz w:val="24"/>
          <w:szCs w:val="24"/>
          <w:lang w:eastAsia="zh-CN"/>
        </w:rPr>
        <w:t xml:space="preserve">, e nas Delegacias de Polícia Federal </w:t>
      </w:r>
      <w:r w:rsidR="00176960" w:rsidRPr="00DB30A6">
        <w:rPr>
          <w:rFonts w:eastAsia="Times New Roman" w:cstheme="minorHAnsi"/>
          <w:sz w:val="24"/>
          <w:szCs w:val="24"/>
          <w:lang w:eastAsia="zh-CN"/>
        </w:rPr>
        <w:t xml:space="preserve">descentralizadas nos municípios de </w:t>
      </w:r>
      <w:r w:rsidRPr="00DB30A6">
        <w:rPr>
          <w:rFonts w:eastAsia="Times New Roman" w:cstheme="minorHAnsi"/>
          <w:sz w:val="24"/>
          <w:szCs w:val="24"/>
          <w:lang w:eastAsia="zh-CN"/>
        </w:rPr>
        <w:t xml:space="preserve">Barra </w:t>
      </w:r>
      <w:proofErr w:type="gramStart"/>
      <w:r w:rsidRPr="00DB30A6">
        <w:rPr>
          <w:rFonts w:eastAsia="Times New Roman" w:cstheme="minorHAnsi"/>
          <w:sz w:val="24"/>
          <w:szCs w:val="24"/>
          <w:lang w:eastAsia="zh-CN"/>
        </w:rPr>
        <w:t>do Garças</w:t>
      </w:r>
      <w:proofErr w:type="gramEnd"/>
      <w:r w:rsidRPr="00DB30A6">
        <w:rPr>
          <w:rFonts w:eastAsia="Times New Roman" w:cstheme="minorHAnsi"/>
          <w:sz w:val="24"/>
          <w:szCs w:val="24"/>
          <w:lang w:eastAsia="zh-CN"/>
        </w:rPr>
        <w:t>, Cáceres, Rondonópolis e Sinop</w:t>
      </w:r>
      <w:r w:rsidRPr="00DB30A6">
        <w:rPr>
          <w:rFonts w:eastAsia="Times New Roman" w:cstheme="minorHAnsi"/>
          <w:color w:val="000000"/>
          <w:sz w:val="24"/>
          <w:szCs w:val="24"/>
          <w:lang w:eastAsia="zh-CN"/>
        </w:rPr>
        <w:t>, conforme condições, quantidades e exigências estabelecidas no Termo de Referência.</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A licitação será em </w:t>
      </w:r>
      <w:r w:rsidR="005D7D49" w:rsidRPr="00DB30A6">
        <w:rPr>
          <w:rFonts w:eastAsia="Times New Roman" w:cstheme="minorHAnsi"/>
          <w:color w:val="000000"/>
          <w:sz w:val="24"/>
          <w:szCs w:val="24"/>
          <w:lang w:eastAsia="zh-CN"/>
        </w:rPr>
        <w:t xml:space="preserve">02 </w:t>
      </w:r>
      <w:r w:rsidRPr="00DB30A6">
        <w:rPr>
          <w:rFonts w:eastAsia="Times New Roman" w:cstheme="minorHAnsi"/>
          <w:color w:val="000000"/>
          <w:sz w:val="24"/>
          <w:szCs w:val="24"/>
          <w:lang w:eastAsia="zh-CN"/>
        </w:rPr>
        <w:t>ite</w:t>
      </w:r>
      <w:r w:rsidR="005D7D49" w:rsidRPr="00DB30A6">
        <w:rPr>
          <w:rFonts w:eastAsia="Times New Roman" w:cstheme="minorHAnsi"/>
          <w:color w:val="000000"/>
          <w:sz w:val="24"/>
          <w:szCs w:val="24"/>
          <w:lang w:eastAsia="zh-CN"/>
        </w:rPr>
        <w:t>ns</w:t>
      </w:r>
      <w:r w:rsidRPr="00DB30A6">
        <w:rPr>
          <w:rFonts w:eastAsia="Times New Roman" w:cstheme="minorHAnsi"/>
          <w:color w:val="000000"/>
          <w:sz w:val="24"/>
          <w:szCs w:val="24"/>
          <w:lang w:eastAsia="zh-CN"/>
        </w:rPr>
        <w:t>, conforme especificações constantes do Termo de Referência.</w:t>
      </w:r>
    </w:p>
    <w:p w:rsidR="00093195" w:rsidRPr="00DB30A6" w:rsidRDefault="00093195" w:rsidP="00093195">
      <w:pPr>
        <w:suppressAutoHyphens/>
        <w:autoSpaceDE w:val="0"/>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0"/>
          <w:numId w:val="2"/>
        </w:numPr>
        <w:suppressAutoHyphens/>
        <w:autoSpaceDE w:val="0"/>
        <w:spacing w:after="0" w:line="300" w:lineRule="atLeast"/>
        <w:ind w:right="-170"/>
        <w:jc w:val="both"/>
        <w:rPr>
          <w:rFonts w:eastAsia="Times New Roman" w:cstheme="minorHAnsi"/>
          <w:b/>
          <w:color w:val="000000"/>
          <w:sz w:val="24"/>
          <w:szCs w:val="24"/>
          <w:lang w:eastAsia="zh-CN"/>
        </w:rPr>
      </w:pPr>
      <w:r w:rsidRPr="00DB30A6">
        <w:rPr>
          <w:rFonts w:eastAsia="Times New Roman" w:cstheme="minorHAnsi"/>
          <w:b/>
          <w:color w:val="000000"/>
          <w:sz w:val="24"/>
          <w:szCs w:val="24"/>
          <w:lang w:eastAsia="zh-CN"/>
        </w:rPr>
        <w:lastRenderedPageBreak/>
        <w:t>DOS RECURSOS ORÇAMENTÁRIOS</w:t>
      </w:r>
    </w:p>
    <w:p w:rsidR="00093195" w:rsidRPr="00DB30A6" w:rsidRDefault="00093195" w:rsidP="00093195">
      <w:pPr>
        <w:suppressAutoHyphens/>
        <w:autoSpaceDE w:val="0"/>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bCs/>
          <w:iCs/>
          <w:color w:val="000000"/>
          <w:sz w:val="24"/>
          <w:szCs w:val="24"/>
          <w:lang w:eastAsia="zh-CN"/>
        </w:rPr>
        <w:t xml:space="preserve">As despesas </w:t>
      </w:r>
      <w:r w:rsidR="00FF3E72" w:rsidRPr="00DB30A6">
        <w:rPr>
          <w:rFonts w:eastAsia="Times New Roman" w:cstheme="minorHAnsi"/>
          <w:bCs/>
          <w:iCs/>
          <w:color w:val="000000"/>
          <w:sz w:val="24"/>
          <w:szCs w:val="24"/>
          <w:lang w:eastAsia="zh-CN"/>
        </w:rPr>
        <w:t xml:space="preserve">para atender </w:t>
      </w:r>
      <w:r w:rsidRPr="00DB30A6">
        <w:rPr>
          <w:rFonts w:eastAsia="Times New Roman" w:cstheme="minorHAnsi"/>
          <w:bCs/>
          <w:iCs/>
          <w:color w:val="000000"/>
          <w:sz w:val="24"/>
          <w:szCs w:val="24"/>
          <w:lang w:eastAsia="zh-CN"/>
        </w:rPr>
        <w:t xml:space="preserve">esta licitação estão programadas em dotação orçamentária própria, prevista no orçamento da União para o exercício de </w:t>
      </w:r>
      <w:r w:rsidRPr="00DB30A6">
        <w:rPr>
          <w:rFonts w:eastAsia="Times New Roman" w:cstheme="minorHAnsi"/>
          <w:bCs/>
          <w:iCs/>
          <w:sz w:val="24"/>
          <w:szCs w:val="24"/>
          <w:lang w:eastAsia="zh-CN"/>
        </w:rPr>
        <w:t>201</w:t>
      </w:r>
      <w:r w:rsidR="004E3E1A" w:rsidRPr="00DB30A6">
        <w:rPr>
          <w:rFonts w:eastAsia="Times New Roman" w:cstheme="minorHAnsi"/>
          <w:bCs/>
          <w:iCs/>
          <w:sz w:val="24"/>
          <w:szCs w:val="24"/>
          <w:lang w:eastAsia="zh-CN"/>
        </w:rPr>
        <w:t>3</w:t>
      </w:r>
      <w:r w:rsidRPr="00DB30A6">
        <w:rPr>
          <w:rFonts w:eastAsia="Times New Roman" w:cstheme="minorHAnsi"/>
          <w:bCs/>
          <w:iCs/>
          <w:color w:val="000000"/>
          <w:sz w:val="24"/>
          <w:szCs w:val="24"/>
          <w:lang w:eastAsia="zh-CN"/>
        </w:rPr>
        <w:t>, de acordo com a classificação disposta no Termo de Referência.</w:t>
      </w:r>
    </w:p>
    <w:p w:rsidR="00093195" w:rsidRPr="00DB30A6" w:rsidRDefault="00093195" w:rsidP="00093195">
      <w:pPr>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bCs/>
          <w:iCs/>
          <w:color w:val="000000"/>
          <w:sz w:val="24"/>
          <w:szCs w:val="24"/>
          <w:lang w:eastAsia="zh-CN"/>
        </w:rPr>
        <w:t>No(s) exercício(s) seguinte(s), as despesas correrão à conta dos recursos próprios, para atender às despesas da mesma natureza, cuja alocação será feita no início de cada exercício financeiro.</w:t>
      </w:r>
    </w:p>
    <w:p w:rsidR="00093195" w:rsidRPr="00DB30A6" w:rsidRDefault="00093195" w:rsidP="00093195">
      <w:pPr>
        <w:suppressAutoHyphens/>
        <w:spacing w:after="0" w:line="300" w:lineRule="atLeast"/>
        <w:ind w:right="-170"/>
        <w:rPr>
          <w:rFonts w:eastAsia="Times New Roman" w:cstheme="minorHAnsi"/>
          <w:bCs/>
          <w:iCs/>
          <w:color w:val="000000"/>
          <w:sz w:val="24"/>
          <w:szCs w:val="24"/>
          <w:lang w:eastAsia="zh-CN"/>
        </w:rPr>
      </w:pPr>
    </w:p>
    <w:p w:rsidR="00093195" w:rsidRPr="00DB30A6" w:rsidRDefault="00093195" w:rsidP="00093195">
      <w:pPr>
        <w:numPr>
          <w:ilvl w:val="0"/>
          <w:numId w:val="2"/>
        </w:numPr>
        <w:suppressAutoHyphens/>
        <w:spacing w:after="0" w:line="300" w:lineRule="atLeast"/>
        <w:ind w:right="-170"/>
        <w:jc w:val="both"/>
        <w:rPr>
          <w:rFonts w:eastAsia="Times New Roman" w:cstheme="minorHAnsi"/>
          <w:b/>
          <w:color w:val="000000"/>
          <w:sz w:val="24"/>
          <w:szCs w:val="24"/>
          <w:lang w:eastAsia="zh-CN"/>
        </w:rPr>
      </w:pPr>
      <w:r w:rsidRPr="00DB30A6">
        <w:rPr>
          <w:rFonts w:eastAsia="Times New Roman" w:cstheme="minorHAnsi"/>
          <w:b/>
          <w:color w:val="000000"/>
          <w:sz w:val="24"/>
          <w:szCs w:val="24"/>
          <w:lang w:eastAsia="zh-CN"/>
        </w:rPr>
        <w:t>DO CREDENCIAMENTO</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bCs/>
          <w:iCs/>
          <w:color w:val="000000"/>
          <w:sz w:val="24"/>
          <w:szCs w:val="24"/>
          <w:lang w:eastAsia="zh-CN"/>
        </w:rPr>
        <w:t>O Credenciamento é o nível básico do registro cadastral no SICAF, que permite a participação dos interessados na modalidade licitatória Pregão, em sua forma eletrônica.</w:t>
      </w:r>
    </w:p>
    <w:p w:rsidR="00093195" w:rsidRPr="00DB30A6" w:rsidRDefault="00093195" w:rsidP="00093195">
      <w:pPr>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bCs/>
          <w:iCs/>
          <w:color w:val="000000"/>
          <w:sz w:val="24"/>
          <w:szCs w:val="24"/>
          <w:lang w:eastAsia="zh-CN"/>
        </w:rPr>
        <w:t xml:space="preserve">O cadastro no SICAF poderá ser iniciado no Portal de Compras do Governo Federal – </w:t>
      </w:r>
      <w:proofErr w:type="spellStart"/>
      <w:r w:rsidRPr="00DB30A6">
        <w:rPr>
          <w:rFonts w:eastAsia="Times New Roman" w:cstheme="minorHAnsi"/>
          <w:bCs/>
          <w:iCs/>
          <w:color w:val="000000"/>
          <w:sz w:val="24"/>
          <w:szCs w:val="24"/>
          <w:lang w:eastAsia="zh-CN"/>
        </w:rPr>
        <w:t>Comprasnet</w:t>
      </w:r>
      <w:proofErr w:type="spellEnd"/>
      <w:r w:rsidRPr="00DB30A6">
        <w:rPr>
          <w:rFonts w:eastAsia="Times New Roman" w:cstheme="minorHAnsi"/>
          <w:bCs/>
          <w:iCs/>
          <w:color w:val="000000"/>
          <w:sz w:val="24"/>
          <w:szCs w:val="24"/>
          <w:lang w:eastAsia="zh-CN"/>
        </w:rPr>
        <w:t xml:space="preserve">, no sítio </w:t>
      </w:r>
      <w:r w:rsidRPr="00DB30A6">
        <w:rPr>
          <w:rFonts w:eastAsia="Times New Roman" w:cstheme="minorHAnsi"/>
          <w:bCs/>
          <w:iCs/>
          <w:color w:val="000000"/>
          <w:sz w:val="24"/>
          <w:szCs w:val="24"/>
          <w:u w:val="single"/>
          <w:lang w:eastAsia="zh-CN"/>
        </w:rPr>
        <w:t>www.comprasnet.gov.br</w:t>
      </w:r>
      <w:r w:rsidRPr="00DB30A6">
        <w:rPr>
          <w:rFonts w:eastAsia="Times New Roman" w:cstheme="minorHAnsi"/>
          <w:bCs/>
          <w:iCs/>
          <w:color w:val="000000"/>
          <w:sz w:val="24"/>
          <w:szCs w:val="24"/>
          <w:lang w:eastAsia="zh-CN"/>
        </w:rPr>
        <w:t xml:space="preserve">, com a solicitação de </w:t>
      </w:r>
      <w:proofErr w:type="spellStart"/>
      <w:r w:rsidRPr="00DB30A6">
        <w:rPr>
          <w:rFonts w:eastAsia="Times New Roman" w:cstheme="minorHAnsi"/>
          <w:bCs/>
          <w:iCs/>
          <w:color w:val="000000"/>
          <w:sz w:val="24"/>
          <w:szCs w:val="24"/>
          <w:lang w:eastAsia="zh-CN"/>
        </w:rPr>
        <w:t>login</w:t>
      </w:r>
      <w:proofErr w:type="spellEnd"/>
      <w:r w:rsidRPr="00DB30A6">
        <w:rPr>
          <w:rFonts w:eastAsia="Times New Roman" w:cstheme="minorHAnsi"/>
          <w:bCs/>
          <w:iCs/>
          <w:color w:val="000000"/>
          <w:sz w:val="24"/>
          <w:szCs w:val="24"/>
          <w:lang w:eastAsia="zh-CN"/>
        </w:rPr>
        <w:t xml:space="preserve"> e senha pelo interessado.</w:t>
      </w:r>
    </w:p>
    <w:p w:rsidR="00093195" w:rsidRPr="00DB30A6" w:rsidRDefault="00093195" w:rsidP="00093195">
      <w:pPr>
        <w:suppressAutoHyphens/>
        <w:spacing w:after="0" w:line="300" w:lineRule="atLeast"/>
        <w:ind w:right="-170"/>
        <w:rPr>
          <w:rFonts w:eastAsia="Times New Roman" w:cstheme="minorHAnsi"/>
          <w:bCs/>
          <w:i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O credenciamento junto ao provedor do sistema implica a responsabilidade do licitante ou de seu representante legal e da presunção de sua capacidade técnica, para realização das transações inerentes a este Pregão;</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do uso indevido da senha, ainda que por terceiros.</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1"/>
          <w:numId w:val="2"/>
        </w:numPr>
        <w:suppressAutoHyphens/>
        <w:snapToGrid w:val="0"/>
        <w:spacing w:after="0" w:line="300" w:lineRule="atLeast"/>
        <w:ind w:right="-170"/>
        <w:jc w:val="both"/>
        <w:rPr>
          <w:rFonts w:eastAsia="Times New Roman" w:cstheme="minorHAnsi"/>
          <w:bCs/>
          <w:color w:val="000000"/>
          <w:sz w:val="24"/>
          <w:szCs w:val="24"/>
          <w:lang w:eastAsia="zh-CN"/>
        </w:rPr>
      </w:pPr>
      <w:r w:rsidRPr="00DB30A6">
        <w:rPr>
          <w:rFonts w:eastAsia="Times New Roman" w:cstheme="minorHAnsi"/>
          <w:color w:val="000000"/>
          <w:sz w:val="24"/>
          <w:szCs w:val="24"/>
          <w:lang w:eastAsia="zh-CN"/>
        </w:rPr>
        <w:t>A perda da senha ou a quebra de sigilo deverão ser comunicadas imediatamente ao provedor do sistema, para imediato bloqueio de acesso.</w:t>
      </w:r>
    </w:p>
    <w:p w:rsidR="00093195" w:rsidRPr="00DB30A6" w:rsidRDefault="00093195" w:rsidP="00093195">
      <w:pPr>
        <w:suppressAutoHyphens/>
        <w:spacing w:after="0" w:line="300" w:lineRule="atLeast"/>
        <w:ind w:right="-170"/>
        <w:rPr>
          <w:rFonts w:eastAsia="Times New Roman" w:cstheme="minorHAnsi"/>
          <w:bCs/>
          <w:color w:val="000000"/>
          <w:sz w:val="24"/>
          <w:szCs w:val="24"/>
          <w:lang w:eastAsia="zh-CN"/>
        </w:rPr>
      </w:pPr>
    </w:p>
    <w:p w:rsidR="00093195" w:rsidRPr="00DB30A6" w:rsidRDefault="00093195" w:rsidP="00093195">
      <w:pPr>
        <w:numPr>
          <w:ilvl w:val="0"/>
          <w:numId w:val="2"/>
        </w:numPr>
        <w:suppressAutoHyphens/>
        <w:snapToGrid w:val="0"/>
        <w:spacing w:after="0" w:line="300" w:lineRule="atLeast"/>
        <w:ind w:right="-170"/>
        <w:jc w:val="both"/>
        <w:rPr>
          <w:rFonts w:eastAsia="Times New Roman" w:cstheme="minorHAnsi"/>
          <w:b/>
          <w:bCs/>
          <w:color w:val="000000"/>
          <w:sz w:val="24"/>
          <w:szCs w:val="24"/>
          <w:lang w:eastAsia="zh-CN"/>
        </w:rPr>
      </w:pPr>
      <w:r w:rsidRPr="00DB30A6">
        <w:rPr>
          <w:rFonts w:eastAsia="Times New Roman" w:cstheme="minorHAnsi"/>
          <w:b/>
          <w:bCs/>
          <w:color w:val="000000"/>
          <w:sz w:val="24"/>
          <w:szCs w:val="24"/>
          <w:lang w:eastAsia="zh-CN"/>
        </w:rPr>
        <w:t>DA PARTICIPAÇÃO NO PREGÃO</w:t>
      </w:r>
    </w:p>
    <w:p w:rsidR="00093195" w:rsidRPr="00DB30A6" w:rsidRDefault="00093195" w:rsidP="00093195">
      <w:pPr>
        <w:suppressAutoHyphens/>
        <w:snapToGrid w:val="0"/>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bCs/>
          <w:color w:val="000000"/>
          <w:sz w:val="24"/>
          <w:szCs w:val="24"/>
          <w:lang w:eastAsia="zh-CN"/>
        </w:rPr>
        <w:t>Poderão participar deste Pregão, entidades empresariais, cujo ramo de atividade seja compatível com o objeto desta licitação, e que estejam com Credenciamento regular no</w:t>
      </w:r>
      <w:r w:rsidRPr="00DB30A6">
        <w:rPr>
          <w:rFonts w:eastAsia="Times New Roman" w:cstheme="minorHAnsi"/>
          <w:color w:val="000000"/>
          <w:sz w:val="24"/>
          <w:szCs w:val="24"/>
          <w:lang w:eastAsia="zh-CN"/>
        </w:rPr>
        <w:t xml:space="preserve"> Sistema de Cadastramento Unificado de Fornecedores – SICAF, conforme disposto no §3º, do artigo 8º, da IN SLTI/MPOG nº 2, de 2010;</w:t>
      </w:r>
    </w:p>
    <w:p w:rsidR="00093195" w:rsidRPr="00DB30A6" w:rsidRDefault="00093195" w:rsidP="00093195">
      <w:pPr>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
          <w:bCs/>
          <w:iCs/>
          <w:color w:val="000000"/>
          <w:sz w:val="24"/>
          <w:szCs w:val="24"/>
          <w:lang w:eastAsia="zh-CN"/>
        </w:rPr>
      </w:pPr>
      <w:r w:rsidRPr="00DB30A6">
        <w:rPr>
          <w:rFonts w:eastAsia="Times New Roman" w:cstheme="minorHAnsi"/>
          <w:bCs/>
          <w:color w:val="000000"/>
          <w:sz w:val="24"/>
          <w:szCs w:val="24"/>
          <w:lang w:eastAsia="zh-CN"/>
        </w:rPr>
        <w:t>Não poderão participar desta licitação:</w:t>
      </w:r>
    </w:p>
    <w:p w:rsidR="00093195" w:rsidRPr="00DB30A6" w:rsidRDefault="00093195" w:rsidP="00093195">
      <w:pPr>
        <w:suppressAutoHyphens/>
        <w:spacing w:after="0" w:line="300" w:lineRule="atLeast"/>
        <w:ind w:right="-170"/>
        <w:jc w:val="both"/>
        <w:rPr>
          <w:rFonts w:eastAsia="Times New Roman" w:cstheme="minorHAnsi"/>
          <w:b/>
          <w:bCs/>
          <w:iCs/>
          <w:color w:val="000000"/>
          <w:sz w:val="24"/>
          <w:szCs w:val="24"/>
          <w:lang w:eastAsia="zh-CN"/>
        </w:rPr>
      </w:pPr>
    </w:p>
    <w:p w:rsidR="00093195" w:rsidRPr="00DB30A6" w:rsidRDefault="00093195" w:rsidP="00093195">
      <w:pPr>
        <w:numPr>
          <w:ilvl w:val="2"/>
          <w:numId w:val="2"/>
        </w:numPr>
        <w:suppressAutoHyphens/>
        <w:autoSpaceDE w:val="0"/>
        <w:snapToGrid w:val="0"/>
        <w:spacing w:after="0" w:line="300" w:lineRule="atLeast"/>
        <w:ind w:right="-170"/>
        <w:jc w:val="both"/>
        <w:rPr>
          <w:rFonts w:eastAsia="Times New Roman" w:cstheme="minorHAnsi"/>
          <w:bCs/>
          <w:color w:val="000000"/>
          <w:sz w:val="24"/>
          <w:szCs w:val="24"/>
          <w:lang w:eastAsia="zh-CN"/>
        </w:rPr>
      </w:pPr>
      <w:proofErr w:type="gramStart"/>
      <w:r w:rsidRPr="00DB30A6">
        <w:rPr>
          <w:rFonts w:eastAsia="Times New Roman" w:cstheme="minorHAnsi"/>
          <w:bCs/>
          <w:color w:val="000000"/>
          <w:sz w:val="24"/>
          <w:szCs w:val="24"/>
          <w:lang w:eastAsia="zh-CN"/>
        </w:rPr>
        <w:lastRenderedPageBreak/>
        <w:t>entidades</w:t>
      </w:r>
      <w:proofErr w:type="gramEnd"/>
      <w:r w:rsidRPr="00DB30A6">
        <w:rPr>
          <w:rFonts w:eastAsia="Times New Roman" w:cstheme="minorHAnsi"/>
          <w:bCs/>
          <w:color w:val="000000"/>
          <w:sz w:val="24"/>
          <w:szCs w:val="24"/>
          <w:lang w:eastAsia="zh-CN"/>
        </w:rPr>
        <w:t xml:space="preserve"> empresariais proibidas de participar de licitações e celebrar contratos administrativos, na forma da legislação vigente;</w:t>
      </w:r>
    </w:p>
    <w:p w:rsidR="00093195" w:rsidRPr="00DB30A6" w:rsidRDefault="00093195" w:rsidP="00093195">
      <w:pPr>
        <w:tabs>
          <w:tab w:val="left" w:pos="2127"/>
        </w:tabs>
        <w:suppressAutoHyphens/>
        <w:autoSpaceDE w:val="0"/>
        <w:snapToGrid w:val="0"/>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2"/>
          <w:numId w:val="2"/>
        </w:numPr>
        <w:suppressAutoHyphens/>
        <w:autoSpaceDE w:val="0"/>
        <w:snapToGrid w:val="0"/>
        <w:spacing w:after="0" w:line="300" w:lineRule="atLeast"/>
        <w:ind w:right="-170"/>
        <w:jc w:val="both"/>
        <w:rPr>
          <w:rFonts w:eastAsia="Times New Roman" w:cstheme="minorHAnsi"/>
          <w:bCs/>
          <w:color w:val="000000"/>
          <w:sz w:val="24"/>
          <w:szCs w:val="24"/>
          <w:lang w:eastAsia="zh-CN"/>
        </w:rPr>
      </w:pPr>
      <w:proofErr w:type="gramStart"/>
      <w:r w:rsidRPr="00DB30A6">
        <w:rPr>
          <w:rFonts w:eastAsia="Times New Roman" w:cstheme="minorHAnsi"/>
          <w:bCs/>
          <w:color w:val="000000"/>
          <w:sz w:val="24"/>
          <w:szCs w:val="24"/>
          <w:lang w:eastAsia="zh-CN"/>
        </w:rPr>
        <w:t>entidades</w:t>
      </w:r>
      <w:proofErr w:type="gramEnd"/>
      <w:r w:rsidRPr="00DB30A6">
        <w:rPr>
          <w:rFonts w:eastAsia="Times New Roman" w:cstheme="minorHAnsi"/>
          <w:bCs/>
          <w:color w:val="000000"/>
          <w:sz w:val="24"/>
          <w:szCs w:val="24"/>
          <w:lang w:eastAsia="zh-CN"/>
        </w:rPr>
        <w:t xml:space="preserve"> empresariais declaradas suspensas de participar de licitações e impedidas de contratar com a Administração, conforme art. 87, inciso III, da Lei nº 8.666, de 1993;</w:t>
      </w:r>
    </w:p>
    <w:p w:rsidR="00093195" w:rsidRPr="00DB30A6" w:rsidRDefault="00093195" w:rsidP="00093195">
      <w:pPr>
        <w:tabs>
          <w:tab w:val="left" w:pos="2127"/>
        </w:tabs>
        <w:suppressAutoHyphens/>
        <w:autoSpaceDE w:val="0"/>
        <w:snapToGrid w:val="0"/>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2"/>
          <w:numId w:val="2"/>
        </w:numPr>
        <w:suppressAutoHyphens/>
        <w:autoSpaceDE w:val="0"/>
        <w:snapToGrid w:val="0"/>
        <w:spacing w:after="0" w:line="300" w:lineRule="atLeast"/>
        <w:ind w:right="-170"/>
        <w:jc w:val="both"/>
        <w:rPr>
          <w:rFonts w:eastAsia="Times New Roman" w:cstheme="minorHAnsi"/>
          <w:bCs/>
          <w:color w:val="000000"/>
          <w:sz w:val="24"/>
          <w:szCs w:val="24"/>
          <w:lang w:eastAsia="zh-CN"/>
        </w:rPr>
      </w:pPr>
      <w:proofErr w:type="gramStart"/>
      <w:r w:rsidRPr="00DB30A6">
        <w:rPr>
          <w:rFonts w:eastAsia="Times New Roman" w:cstheme="minorHAnsi"/>
          <w:bCs/>
          <w:color w:val="000000"/>
          <w:sz w:val="24"/>
          <w:szCs w:val="24"/>
          <w:lang w:eastAsia="zh-CN"/>
        </w:rPr>
        <w:t>entidades</w:t>
      </w:r>
      <w:proofErr w:type="gramEnd"/>
      <w:r w:rsidRPr="00DB30A6">
        <w:rPr>
          <w:rFonts w:eastAsia="Times New Roman" w:cstheme="minorHAnsi"/>
          <w:bCs/>
          <w:color w:val="000000"/>
          <w:sz w:val="24"/>
          <w:szCs w:val="24"/>
          <w:lang w:eastAsia="zh-CN"/>
        </w:rPr>
        <w:t xml:space="preserve"> empresariais estrangeiras que não tenham representação legal no Brasil com poderes expressos para receber citação e responder administrativa ou judicialmente;</w:t>
      </w:r>
    </w:p>
    <w:p w:rsidR="00093195" w:rsidRPr="00DB30A6" w:rsidRDefault="00093195" w:rsidP="00093195">
      <w:pPr>
        <w:tabs>
          <w:tab w:val="left" w:pos="2127"/>
        </w:tabs>
        <w:suppressAutoHyphens/>
        <w:autoSpaceDE w:val="0"/>
        <w:snapToGrid w:val="0"/>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2"/>
          <w:numId w:val="2"/>
        </w:numPr>
        <w:suppressAutoHyphens/>
        <w:autoSpaceDE w:val="0"/>
        <w:snapToGrid w:val="0"/>
        <w:spacing w:after="0" w:line="300" w:lineRule="atLeast"/>
        <w:ind w:right="-170"/>
        <w:jc w:val="both"/>
        <w:rPr>
          <w:rFonts w:eastAsia="Times New Roman" w:cstheme="minorHAnsi"/>
          <w:bCs/>
          <w:color w:val="000000"/>
          <w:sz w:val="24"/>
          <w:szCs w:val="24"/>
          <w:lang w:eastAsia="zh-CN"/>
        </w:rPr>
      </w:pPr>
      <w:proofErr w:type="gramStart"/>
      <w:r w:rsidRPr="00DB30A6">
        <w:rPr>
          <w:rFonts w:eastAsia="Times New Roman" w:cstheme="minorHAnsi"/>
          <w:bCs/>
          <w:color w:val="000000"/>
          <w:sz w:val="24"/>
          <w:szCs w:val="24"/>
          <w:lang w:eastAsia="zh-CN"/>
        </w:rPr>
        <w:t>quaisquer</w:t>
      </w:r>
      <w:proofErr w:type="gramEnd"/>
      <w:r w:rsidRPr="00DB30A6">
        <w:rPr>
          <w:rFonts w:eastAsia="Times New Roman" w:cstheme="minorHAnsi"/>
          <w:bCs/>
          <w:color w:val="000000"/>
          <w:sz w:val="24"/>
          <w:szCs w:val="24"/>
          <w:lang w:eastAsia="zh-CN"/>
        </w:rPr>
        <w:t xml:space="preserve"> interessados que se enquadrem nas vedações previstas no artigo 9º, da Lei nº 8.666, de 1993;</w:t>
      </w:r>
    </w:p>
    <w:p w:rsidR="00093195" w:rsidRPr="00DB30A6" w:rsidRDefault="00093195" w:rsidP="00093195">
      <w:pPr>
        <w:tabs>
          <w:tab w:val="left" w:pos="2127"/>
        </w:tabs>
        <w:suppressAutoHyphens/>
        <w:autoSpaceDE w:val="0"/>
        <w:snapToGrid w:val="0"/>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2"/>
          <w:numId w:val="2"/>
        </w:numPr>
        <w:suppressAutoHyphens/>
        <w:autoSpaceDE w:val="0"/>
        <w:snapToGrid w:val="0"/>
        <w:spacing w:after="0" w:line="300" w:lineRule="atLeast"/>
        <w:ind w:right="-170"/>
        <w:jc w:val="both"/>
        <w:rPr>
          <w:rFonts w:eastAsia="Times New Roman" w:cstheme="minorHAnsi"/>
          <w:bCs/>
          <w:color w:val="000000"/>
          <w:sz w:val="24"/>
          <w:szCs w:val="24"/>
          <w:lang w:eastAsia="zh-CN"/>
        </w:rPr>
      </w:pPr>
      <w:proofErr w:type="gramStart"/>
      <w:r w:rsidRPr="00DB30A6">
        <w:rPr>
          <w:rFonts w:eastAsia="Times New Roman" w:cstheme="minorHAnsi"/>
          <w:bCs/>
          <w:color w:val="000000"/>
          <w:sz w:val="24"/>
          <w:szCs w:val="24"/>
          <w:lang w:eastAsia="zh-CN"/>
        </w:rPr>
        <w:t>entidades</w:t>
      </w:r>
      <w:proofErr w:type="gramEnd"/>
      <w:r w:rsidRPr="00DB30A6">
        <w:rPr>
          <w:rFonts w:eastAsia="Times New Roman" w:cstheme="minorHAnsi"/>
          <w:bCs/>
          <w:color w:val="000000"/>
          <w:sz w:val="24"/>
          <w:szCs w:val="24"/>
          <w:lang w:eastAsia="zh-CN"/>
        </w:rPr>
        <w:t xml:space="preserve"> empresariais que estejam sob falência, em recuperação judicial ou extrajudicial, concurso de credores, concordata ou insolvência, em processo de dissolução ou liquidação;</w:t>
      </w:r>
    </w:p>
    <w:p w:rsidR="00093195" w:rsidRPr="00DB30A6" w:rsidRDefault="00093195" w:rsidP="00093195">
      <w:pPr>
        <w:tabs>
          <w:tab w:val="left" w:pos="2127"/>
        </w:tabs>
        <w:suppressAutoHyphens/>
        <w:autoSpaceDE w:val="0"/>
        <w:snapToGrid w:val="0"/>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2"/>
          <w:numId w:val="2"/>
        </w:numPr>
        <w:suppressAutoHyphens/>
        <w:autoSpaceDE w:val="0"/>
        <w:snapToGrid w:val="0"/>
        <w:spacing w:after="0" w:line="300" w:lineRule="atLeast"/>
        <w:ind w:right="-170"/>
        <w:jc w:val="both"/>
        <w:rPr>
          <w:rFonts w:eastAsia="Times New Roman" w:cstheme="minorHAnsi"/>
          <w:bCs/>
          <w:color w:val="000000"/>
          <w:sz w:val="24"/>
          <w:szCs w:val="24"/>
          <w:lang w:eastAsia="zh-CN"/>
        </w:rPr>
      </w:pPr>
      <w:proofErr w:type="gramStart"/>
      <w:r w:rsidRPr="00DB30A6">
        <w:rPr>
          <w:rFonts w:eastAsia="Times New Roman" w:cstheme="minorHAnsi"/>
          <w:bCs/>
          <w:color w:val="000000"/>
          <w:sz w:val="24"/>
          <w:szCs w:val="24"/>
          <w:lang w:eastAsia="zh-CN"/>
        </w:rPr>
        <w:t>entidades</w:t>
      </w:r>
      <w:proofErr w:type="gramEnd"/>
      <w:r w:rsidRPr="00DB30A6">
        <w:rPr>
          <w:rFonts w:eastAsia="Times New Roman" w:cstheme="minorHAnsi"/>
          <w:bCs/>
          <w:color w:val="000000"/>
          <w:sz w:val="24"/>
          <w:szCs w:val="24"/>
          <w:lang w:eastAsia="zh-CN"/>
        </w:rPr>
        <w:t xml:space="preserve"> empresariais que estejam reunidas em consórcio, sejam controladoras, coligadas ou subsidiárias entre si; e</w:t>
      </w:r>
    </w:p>
    <w:p w:rsidR="00093195" w:rsidRPr="00DB30A6" w:rsidRDefault="00093195" w:rsidP="00093195">
      <w:pPr>
        <w:tabs>
          <w:tab w:val="left" w:pos="2127"/>
        </w:tabs>
        <w:suppressAutoHyphens/>
        <w:autoSpaceDE w:val="0"/>
        <w:snapToGrid w:val="0"/>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2"/>
          <w:numId w:val="2"/>
        </w:numPr>
        <w:suppressAutoHyphens/>
        <w:autoSpaceDE w:val="0"/>
        <w:snapToGrid w:val="0"/>
        <w:spacing w:after="0" w:line="300" w:lineRule="atLeast"/>
        <w:ind w:right="-170"/>
        <w:jc w:val="both"/>
        <w:rPr>
          <w:rFonts w:eastAsia="Times New Roman" w:cstheme="minorHAnsi"/>
          <w:bCs/>
          <w:color w:val="000000"/>
          <w:sz w:val="24"/>
          <w:szCs w:val="24"/>
          <w:lang w:eastAsia="zh-CN"/>
        </w:rPr>
      </w:pPr>
      <w:proofErr w:type="gramStart"/>
      <w:r w:rsidRPr="00DB30A6">
        <w:rPr>
          <w:rFonts w:eastAsia="Times New Roman" w:cstheme="minorHAnsi"/>
          <w:bCs/>
          <w:color w:val="000000"/>
          <w:sz w:val="24"/>
          <w:szCs w:val="24"/>
          <w:lang w:eastAsia="zh-CN"/>
        </w:rPr>
        <w:t>sociedades</w:t>
      </w:r>
      <w:proofErr w:type="gramEnd"/>
      <w:r w:rsidRPr="00DB30A6">
        <w:rPr>
          <w:rFonts w:eastAsia="Times New Roman" w:cstheme="minorHAnsi"/>
          <w:bCs/>
          <w:color w:val="000000"/>
          <w:sz w:val="24"/>
          <w:szCs w:val="24"/>
          <w:lang w:eastAsia="zh-CN"/>
        </w:rPr>
        <w:t xml:space="preserve"> cooperativas, considerando a vedação contida no Termo de Conciliação Judicial firmado entre o Ministério Público do Trabalho e a União, anexo ao Edital, e a proibição do artigo 4°, da Instrução Normativa SLTI/MPOG n° 2, de 30 de abril de 2008.</w:t>
      </w:r>
    </w:p>
    <w:p w:rsidR="00093195" w:rsidRPr="00DB30A6" w:rsidRDefault="00093195" w:rsidP="00093195">
      <w:pPr>
        <w:tabs>
          <w:tab w:val="left" w:pos="2127"/>
        </w:tabs>
        <w:suppressAutoHyphens/>
        <w:autoSpaceDE w:val="0"/>
        <w:snapToGrid w:val="0"/>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Como condição para participação no Pregão, o licitante assinalará “sim” ou “não” em campo próprio do sistema eletrônico, relativo às seguintes declarações:</w:t>
      </w:r>
    </w:p>
    <w:p w:rsidR="00093195" w:rsidRPr="00DB30A6" w:rsidRDefault="00093195" w:rsidP="00093195">
      <w:pPr>
        <w:tabs>
          <w:tab w:val="left" w:pos="1418"/>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2"/>
          <w:numId w:val="2"/>
        </w:numPr>
        <w:suppressAutoHyphens/>
        <w:autoSpaceDE w:val="0"/>
        <w:snapToGrid w:val="0"/>
        <w:spacing w:after="0" w:line="300" w:lineRule="atLeast"/>
        <w:ind w:right="-170"/>
        <w:jc w:val="both"/>
        <w:rPr>
          <w:rFonts w:eastAsia="Times New Roman" w:cstheme="minorHAnsi"/>
          <w:bCs/>
          <w:color w:val="000000"/>
          <w:sz w:val="24"/>
          <w:szCs w:val="24"/>
          <w:lang w:eastAsia="zh-CN"/>
        </w:rPr>
      </w:pPr>
      <w:r w:rsidRPr="00DB30A6">
        <w:rPr>
          <w:rFonts w:eastAsia="Times New Roman" w:cstheme="minorHAnsi"/>
          <w:bCs/>
          <w:color w:val="000000"/>
          <w:sz w:val="24"/>
          <w:szCs w:val="24"/>
          <w:lang w:eastAsia="zh-CN"/>
        </w:rPr>
        <w:t xml:space="preserve">Que cumpre os requisitos estabelecidos no artigo 3°, da Lei Complementar nº 123, de 2006, estando apto a usufruir do tratamento favorecido estabelecido em seus </w:t>
      </w:r>
      <w:proofErr w:type="spellStart"/>
      <w:r w:rsidRPr="00DB30A6">
        <w:rPr>
          <w:rFonts w:eastAsia="Times New Roman" w:cstheme="minorHAnsi"/>
          <w:bCs/>
          <w:color w:val="000000"/>
          <w:sz w:val="24"/>
          <w:szCs w:val="24"/>
          <w:lang w:eastAsia="zh-CN"/>
        </w:rPr>
        <w:t>arts</w:t>
      </w:r>
      <w:proofErr w:type="spellEnd"/>
      <w:r w:rsidRPr="00DB30A6">
        <w:rPr>
          <w:rFonts w:eastAsia="Times New Roman" w:cstheme="minorHAnsi"/>
          <w:bCs/>
          <w:color w:val="000000"/>
          <w:sz w:val="24"/>
          <w:szCs w:val="24"/>
          <w:lang w:eastAsia="zh-CN"/>
        </w:rPr>
        <w:t>. 42 a 49; e</w:t>
      </w:r>
    </w:p>
    <w:p w:rsidR="00093195" w:rsidRPr="00DB30A6" w:rsidRDefault="00093195" w:rsidP="00093195">
      <w:pPr>
        <w:tabs>
          <w:tab w:val="left" w:pos="2127"/>
        </w:tabs>
        <w:suppressAutoHyphens/>
        <w:autoSpaceDE w:val="0"/>
        <w:snapToGrid w:val="0"/>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3"/>
          <w:numId w:val="2"/>
        </w:numPr>
        <w:suppressAutoHyphens/>
        <w:spacing w:after="0" w:line="300" w:lineRule="atLeast"/>
        <w:ind w:right="-170"/>
        <w:jc w:val="both"/>
        <w:rPr>
          <w:rFonts w:eastAsia="Times New Roman" w:cstheme="minorHAnsi"/>
          <w:bCs/>
          <w:color w:val="000000"/>
          <w:sz w:val="24"/>
          <w:szCs w:val="24"/>
          <w:lang w:eastAsia="zh-CN"/>
        </w:rPr>
      </w:pPr>
      <w:proofErr w:type="gramStart"/>
      <w:r w:rsidRPr="00DB30A6">
        <w:rPr>
          <w:rFonts w:eastAsia="Times New Roman" w:cstheme="minorHAnsi"/>
          <w:color w:val="000000"/>
          <w:sz w:val="24"/>
          <w:szCs w:val="24"/>
          <w:lang w:eastAsia="zh-CN"/>
        </w:rPr>
        <w:t>a</w:t>
      </w:r>
      <w:proofErr w:type="gramEnd"/>
      <w:r w:rsidRPr="00DB30A6">
        <w:rPr>
          <w:rFonts w:eastAsia="Times New Roman" w:cstheme="minorHAnsi"/>
          <w:color w:val="000000"/>
          <w:sz w:val="24"/>
          <w:szCs w:val="24"/>
          <w:lang w:eastAsia="zh-CN"/>
        </w:rPr>
        <w:t xml:space="preserve"> assinalação do campo “não” apenas produzirá o efeito de o licitante não ter direito ao tratamento favorecido previsto na Lei Complementar nº 123, de 2006, mesmo que microempresa ou empresa de pequeno porte.</w:t>
      </w:r>
    </w:p>
    <w:p w:rsidR="00093195" w:rsidRPr="00DB30A6" w:rsidRDefault="00093195" w:rsidP="00093195">
      <w:pPr>
        <w:tabs>
          <w:tab w:val="left" w:pos="2835"/>
        </w:tabs>
        <w:suppressAutoHyphens/>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2"/>
          <w:numId w:val="2"/>
        </w:numPr>
        <w:suppressAutoHyphens/>
        <w:autoSpaceDE w:val="0"/>
        <w:snapToGrid w:val="0"/>
        <w:spacing w:after="0" w:line="300" w:lineRule="atLeast"/>
        <w:ind w:right="-170"/>
        <w:jc w:val="both"/>
        <w:rPr>
          <w:rFonts w:eastAsia="Times New Roman" w:cstheme="minorHAnsi"/>
          <w:bCs/>
          <w:color w:val="000000"/>
          <w:sz w:val="24"/>
          <w:szCs w:val="24"/>
          <w:lang w:eastAsia="zh-CN"/>
        </w:rPr>
      </w:pPr>
      <w:r w:rsidRPr="00DB30A6">
        <w:rPr>
          <w:rFonts w:eastAsia="Times New Roman" w:cstheme="minorHAnsi"/>
          <w:bCs/>
          <w:color w:val="000000"/>
          <w:sz w:val="24"/>
          <w:szCs w:val="24"/>
          <w:lang w:eastAsia="zh-CN"/>
        </w:rPr>
        <w:t>Que está ciente e concorda com as condições contidas no Edital e seus anexos, bem como, de que cumpre plenamente os requisitos de habilitação definidos no Edital.</w:t>
      </w:r>
    </w:p>
    <w:p w:rsidR="00093195" w:rsidRPr="00DB30A6" w:rsidRDefault="00093195" w:rsidP="00093195">
      <w:pPr>
        <w:tabs>
          <w:tab w:val="left" w:pos="2127"/>
        </w:tabs>
        <w:suppressAutoHyphens/>
        <w:autoSpaceDE w:val="0"/>
        <w:snapToGrid w:val="0"/>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2"/>
          <w:numId w:val="2"/>
        </w:numPr>
        <w:suppressAutoHyphens/>
        <w:autoSpaceDE w:val="0"/>
        <w:snapToGrid w:val="0"/>
        <w:spacing w:after="0" w:line="300" w:lineRule="atLeast"/>
        <w:ind w:right="-170"/>
        <w:jc w:val="both"/>
        <w:rPr>
          <w:rFonts w:eastAsia="Times New Roman" w:cstheme="minorHAnsi"/>
          <w:bCs/>
          <w:color w:val="000000"/>
          <w:sz w:val="24"/>
          <w:szCs w:val="24"/>
          <w:lang w:eastAsia="zh-CN"/>
        </w:rPr>
      </w:pPr>
      <w:r w:rsidRPr="00DB30A6">
        <w:rPr>
          <w:rFonts w:eastAsia="Times New Roman" w:cstheme="minorHAnsi"/>
          <w:bCs/>
          <w:color w:val="000000"/>
          <w:sz w:val="24"/>
          <w:szCs w:val="24"/>
          <w:lang w:eastAsia="zh-CN"/>
        </w:rPr>
        <w:lastRenderedPageBreak/>
        <w:t>Que inexistem fatos impeditivos para sua habilitação no certame, ciente da obrigatoriedade de declarar ocorrências posteriores.</w:t>
      </w:r>
    </w:p>
    <w:p w:rsidR="00093195" w:rsidRPr="00DB30A6" w:rsidRDefault="00093195" w:rsidP="00093195">
      <w:pPr>
        <w:tabs>
          <w:tab w:val="left" w:pos="2127"/>
        </w:tabs>
        <w:suppressAutoHyphens/>
        <w:autoSpaceDE w:val="0"/>
        <w:snapToGrid w:val="0"/>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2"/>
          <w:numId w:val="2"/>
        </w:numPr>
        <w:suppressAutoHyphens/>
        <w:autoSpaceDE w:val="0"/>
        <w:snapToGrid w:val="0"/>
        <w:spacing w:after="0" w:line="300" w:lineRule="atLeast"/>
        <w:ind w:right="-170"/>
        <w:jc w:val="both"/>
        <w:rPr>
          <w:rFonts w:eastAsia="Times New Roman" w:cstheme="minorHAnsi"/>
          <w:bCs/>
          <w:color w:val="000000"/>
          <w:sz w:val="24"/>
          <w:szCs w:val="24"/>
          <w:lang w:eastAsia="zh-CN"/>
        </w:rPr>
      </w:pPr>
      <w:r w:rsidRPr="00DB30A6">
        <w:rPr>
          <w:rFonts w:eastAsia="Times New Roman" w:cstheme="minorHAnsi"/>
          <w:bCs/>
          <w:color w:val="000000"/>
          <w:sz w:val="24"/>
          <w:szCs w:val="24"/>
          <w:lang w:eastAsia="zh-CN"/>
        </w:rPr>
        <w:t>Que não emprega menor de 18 anos em trabalho noturno, perigoso ou insalubre e não emprega menor de 16 anos, salvo menor, a partir de 14 anos, na condição de aprendiz, nos termos do artigo 7°, XXXIII, da Constituição.</w:t>
      </w:r>
    </w:p>
    <w:p w:rsidR="00093195" w:rsidRPr="00DB30A6" w:rsidRDefault="00093195" w:rsidP="00093195">
      <w:pPr>
        <w:tabs>
          <w:tab w:val="left" w:pos="2127"/>
        </w:tabs>
        <w:suppressAutoHyphens/>
        <w:autoSpaceDE w:val="0"/>
        <w:snapToGrid w:val="0"/>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2"/>
          <w:numId w:val="2"/>
        </w:numPr>
        <w:suppressAutoHyphens/>
        <w:autoSpaceDE w:val="0"/>
        <w:snapToGrid w:val="0"/>
        <w:spacing w:after="0" w:line="300" w:lineRule="atLeast"/>
        <w:ind w:right="-170"/>
        <w:jc w:val="both"/>
        <w:rPr>
          <w:rFonts w:eastAsia="Times New Roman" w:cstheme="minorHAnsi"/>
          <w:color w:val="000000"/>
          <w:sz w:val="24"/>
          <w:szCs w:val="24"/>
          <w:lang w:eastAsia="zh-CN"/>
        </w:rPr>
      </w:pPr>
      <w:r w:rsidRPr="00DB30A6">
        <w:rPr>
          <w:rFonts w:eastAsia="Times New Roman" w:cstheme="minorHAnsi"/>
          <w:bCs/>
          <w:color w:val="000000"/>
          <w:sz w:val="24"/>
          <w:szCs w:val="24"/>
          <w:lang w:eastAsia="zh-CN"/>
        </w:rPr>
        <w:t>Que a proposta foi elaborada de forma independente, nos termos da Instrução Normativa SLTI/MPOG nº 2, de 16 de setembro de 2009.</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0"/>
          <w:numId w:val="2"/>
        </w:numPr>
        <w:suppressAutoHyphens/>
        <w:spacing w:after="0" w:line="300" w:lineRule="atLeast"/>
        <w:ind w:right="-170"/>
        <w:jc w:val="both"/>
        <w:rPr>
          <w:rFonts w:eastAsia="Times New Roman" w:cstheme="minorHAnsi"/>
          <w:b/>
          <w:color w:val="000000"/>
          <w:sz w:val="24"/>
          <w:szCs w:val="24"/>
          <w:lang w:eastAsia="zh-CN"/>
        </w:rPr>
      </w:pPr>
      <w:r w:rsidRPr="00DB30A6">
        <w:rPr>
          <w:rFonts w:eastAsia="Times New Roman" w:cstheme="minorHAnsi"/>
          <w:b/>
          <w:color w:val="000000"/>
          <w:sz w:val="24"/>
          <w:szCs w:val="24"/>
          <w:lang w:eastAsia="zh-CN"/>
        </w:rPr>
        <w:t>DO ENVIO DA PROPOSTA</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O licitante deverá encaminhar a proposta por meio do sistema eletrônico, até a data e </w:t>
      </w:r>
      <w:proofErr w:type="gramStart"/>
      <w:r w:rsidRPr="00DB30A6">
        <w:rPr>
          <w:rFonts w:eastAsia="Times New Roman" w:cstheme="minorHAnsi"/>
          <w:color w:val="000000"/>
          <w:sz w:val="24"/>
          <w:szCs w:val="24"/>
          <w:lang w:eastAsia="zh-CN"/>
        </w:rPr>
        <w:t>horário marcados</w:t>
      </w:r>
      <w:proofErr w:type="gramEnd"/>
      <w:r w:rsidRPr="00DB30A6">
        <w:rPr>
          <w:rFonts w:eastAsia="Times New Roman" w:cstheme="minorHAnsi"/>
          <w:color w:val="000000"/>
          <w:sz w:val="24"/>
          <w:szCs w:val="24"/>
          <w:lang w:eastAsia="zh-CN"/>
        </w:rPr>
        <w:t xml:space="preserve"> para abertura da sessão, </w:t>
      </w:r>
      <w:r w:rsidRPr="00DB30A6">
        <w:rPr>
          <w:rFonts w:eastAsia="Times New Roman" w:cstheme="minorHAnsi"/>
          <w:sz w:val="24"/>
          <w:szCs w:val="24"/>
          <w:lang w:eastAsia="zh-CN"/>
        </w:rPr>
        <w:t>quando,</w:t>
      </w:r>
      <w:r w:rsidRPr="00DB30A6">
        <w:rPr>
          <w:rFonts w:eastAsia="Times New Roman" w:cstheme="minorHAnsi"/>
          <w:color w:val="000000"/>
          <w:sz w:val="24"/>
          <w:szCs w:val="24"/>
          <w:lang w:eastAsia="zh-CN"/>
        </w:rPr>
        <w:t xml:space="preserve"> então, encerrar-se-á automaticamente a fase de recebimento de propostas.</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O licitante será responsável por todas as transações que forem efetuadas em seu nome no sistema eletrônico, assumindo como firmes e verdadeiras suas propostas e lances.</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Até a abertura da sessão, os licitantes poderão retirar ou substituir as propostas apresentadas.</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
          <w:color w:val="000000"/>
          <w:sz w:val="24"/>
          <w:szCs w:val="24"/>
          <w:lang w:eastAsia="zh-CN"/>
        </w:rPr>
      </w:pPr>
      <w:r w:rsidRPr="00DB30A6">
        <w:rPr>
          <w:rFonts w:eastAsia="Times New Roman" w:cstheme="minorHAnsi"/>
          <w:color w:val="000000"/>
          <w:sz w:val="24"/>
          <w:szCs w:val="24"/>
          <w:lang w:eastAsia="zh-CN"/>
        </w:rPr>
        <w:t>O licitante deverá enviar sua proposta mediante o preenchimento, no sistema eletrônico, dos seguintes campos:</w:t>
      </w:r>
    </w:p>
    <w:p w:rsidR="00093195" w:rsidRPr="00DB30A6" w:rsidRDefault="00093195" w:rsidP="00093195">
      <w:pPr>
        <w:suppressAutoHyphens/>
        <w:spacing w:after="0" w:line="300" w:lineRule="atLeast"/>
        <w:ind w:right="-170"/>
        <w:jc w:val="both"/>
        <w:rPr>
          <w:rFonts w:eastAsia="Times New Roman" w:cstheme="minorHAnsi"/>
          <w:b/>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Zurich BT" w:cstheme="minorHAnsi"/>
          <w:color w:val="000000"/>
          <w:sz w:val="24"/>
          <w:szCs w:val="24"/>
          <w:lang w:eastAsia="zh-CN"/>
        </w:rPr>
      </w:pPr>
      <w:r w:rsidRPr="00DB30A6">
        <w:rPr>
          <w:rFonts w:eastAsia="Zurich BT" w:cstheme="minorHAnsi"/>
          <w:color w:val="000000"/>
          <w:sz w:val="24"/>
          <w:szCs w:val="24"/>
          <w:lang w:eastAsia="zh-CN"/>
        </w:rPr>
        <w:t>Valor mensal e anual do item;</w:t>
      </w:r>
    </w:p>
    <w:p w:rsidR="00093195" w:rsidRPr="00DB30A6" w:rsidRDefault="00093195" w:rsidP="00093195">
      <w:pPr>
        <w:tabs>
          <w:tab w:val="left" w:pos="2127"/>
        </w:tabs>
        <w:suppressAutoHyphens/>
        <w:spacing w:after="0" w:line="300" w:lineRule="atLeast"/>
        <w:ind w:right="-170"/>
        <w:jc w:val="both"/>
        <w:rPr>
          <w:rFonts w:eastAsia="Zurich BT" w:cstheme="minorHAnsi"/>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bCs/>
          <w:iCs/>
          <w:color w:val="000000"/>
          <w:sz w:val="24"/>
          <w:szCs w:val="24"/>
          <w:lang w:eastAsia="zh-CN"/>
        </w:rPr>
        <w:t>Descrição detalhada do objeto, contendo, entre outras, as seguintes informações:</w:t>
      </w:r>
    </w:p>
    <w:p w:rsidR="00093195" w:rsidRPr="00DB30A6" w:rsidRDefault="00093195" w:rsidP="00093195">
      <w:pPr>
        <w:tabs>
          <w:tab w:val="left" w:pos="2127"/>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3"/>
          <w:numId w:val="2"/>
        </w:numPr>
        <w:suppressAutoHyphens/>
        <w:spacing w:after="0" w:line="300" w:lineRule="atLeast"/>
        <w:ind w:right="-170"/>
        <w:jc w:val="both"/>
        <w:rPr>
          <w:rFonts w:eastAsia="Times New Roman" w:cstheme="minorHAnsi"/>
          <w:sz w:val="24"/>
          <w:szCs w:val="24"/>
          <w:lang w:eastAsia="zh-CN"/>
        </w:rPr>
      </w:pPr>
      <w:proofErr w:type="gramStart"/>
      <w:r w:rsidRPr="00DB30A6">
        <w:rPr>
          <w:rFonts w:eastAsia="Times New Roman" w:cstheme="minorHAnsi"/>
          <w:sz w:val="24"/>
          <w:szCs w:val="24"/>
          <w:lang w:eastAsia="zh-CN"/>
        </w:rPr>
        <w:t>a</w:t>
      </w:r>
      <w:proofErr w:type="gramEnd"/>
      <w:r w:rsidRPr="00DB30A6">
        <w:rPr>
          <w:rFonts w:eastAsia="Times New Roman" w:cstheme="minorHAnsi"/>
          <w:sz w:val="24"/>
          <w:szCs w:val="24"/>
          <w:lang w:eastAsia="zh-CN"/>
        </w:rPr>
        <w:t xml:space="preserve"> indicação dos sindicatos, acordos coletivos, convenções coletivas ou sentenças normativas que regem a categoria profissional que executarão o serviço e as respectivas datas bases e vigências, com base na Classificação Brasileira de Ocupações – CBO;</w:t>
      </w:r>
    </w:p>
    <w:p w:rsidR="00093195" w:rsidRPr="00DB30A6" w:rsidRDefault="00093195" w:rsidP="00093195">
      <w:pPr>
        <w:tabs>
          <w:tab w:val="left" w:pos="2835"/>
        </w:tabs>
        <w:suppressAutoHyphens/>
        <w:spacing w:after="0" w:line="300" w:lineRule="atLeast"/>
        <w:ind w:right="-170"/>
        <w:jc w:val="both"/>
        <w:rPr>
          <w:rFonts w:eastAsia="Times New Roman" w:cstheme="minorHAnsi"/>
          <w:sz w:val="24"/>
          <w:szCs w:val="24"/>
          <w:lang w:eastAsia="zh-CN"/>
        </w:rPr>
      </w:pPr>
    </w:p>
    <w:p w:rsidR="00093195" w:rsidRPr="00DB30A6" w:rsidRDefault="00093195" w:rsidP="00093195">
      <w:pPr>
        <w:numPr>
          <w:ilvl w:val="3"/>
          <w:numId w:val="2"/>
        </w:numPr>
        <w:suppressAutoHyphens/>
        <w:spacing w:after="0" w:line="300" w:lineRule="atLeast"/>
        <w:ind w:right="-170"/>
        <w:jc w:val="both"/>
        <w:rPr>
          <w:rFonts w:eastAsia="Times New Roman" w:cstheme="minorHAnsi"/>
          <w:sz w:val="24"/>
          <w:szCs w:val="24"/>
          <w:lang w:eastAsia="zh-CN"/>
        </w:rPr>
      </w:pPr>
      <w:proofErr w:type="gramStart"/>
      <w:r w:rsidRPr="00DB30A6">
        <w:rPr>
          <w:rFonts w:eastAsia="Times New Roman" w:cstheme="minorHAnsi"/>
          <w:sz w:val="24"/>
          <w:szCs w:val="24"/>
          <w:lang w:eastAsia="zh-CN"/>
        </w:rPr>
        <w:t>a</w:t>
      </w:r>
      <w:proofErr w:type="gramEnd"/>
      <w:r w:rsidRPr="00DB30A6">
        <w:rPr>
          <w:rFonts w:eastAsia="Times New Roman" w:cstheme="minorHAnsi"/>
          <w:sz w:val="24"/>
          <w:szCs w:val="24"/>
          <w:lang w:eastAsia="zh-CN"/>
        </w:rPr>
        <w:t xml:space="preserve"> quantidade de pessoal que será alocado na execução contratual; e</w:t>
      </w:r>
    </w:p>
    <w:p w:rsidR="00093195" w:rsidRPr="00DB30A6" w:rsidRDefault="00093195" w:rsidP="00093195">
      <w:pPr>
        <w:suppressAutoHyphens/>
        <w:spacing w:after="0" w:line="300" w:lineRule="atLeast"/>
        <w:ind w:right="-170"/>
        <w:jc w:val="both"/>
        <w:rPr>
          <w:rFonts w:eastAsia="Times New Roman" w:cstheme="minorHAnsi"/>
          <w:sz w:val="24"/>
          <w:szCs w:val="24"/>
          <w:lang w:eastAsia="zh-CN"/>
        </w:rPr>
      </w:pPr>
    </w:p>
    <w:p w:rsidR="00093195" w:rsidRPr="00DB30A6" w:rsidRDefault="00093195" w:rsidP="00093195">
      <w:pPr>
        <w:numPr>
          <w:ilvl w:val="3"/>
          <w:numId w:val="2"/>
        </w:numPr>
        <w:suppressAutoHyphens/>
        <w:spacing w:after="0" w:line="300" w:lineRule="atLeast"/>
        <w:ind w:right="-170"/>
        <w:jc w:val="both"/>
        <w:rPr>
          <w:rFonts w:eastAsia="Times New Roman" w:cstheme="minorHAnsi"/>
          <w:sz w:val="24"/>
          <w:szCs w:val="24"/>
          <w:lang w:eastAsia="zh-CN"/>
        </w:rPr>
      </w:pPr>
      <w:proofErr w:type="gramStart"/>
      <w:r w:rsidRPr="00DB30A6">
        <w:rPr>
          <w:rFonts w:eastAsia="Times New Roman" w:cstheme="minorHAnsi"/>
          <w:b/>
          <w:sz w:val="24"/>
          <w:szCs w:val="24"/>
          <w:u w:val="single"/>
          <w:lang w:eastAsia="zh-CN"/>
        </w:rPr>
        <w:t>as</w:t>
      </w:r>
      <w:proofErr w:type="gramEnd"/>
      <w:r w:rsidRPr="00DB30A6">
        <w:rPr>
          <w:rFonts w:eastAsia="Times New Roman" w:cstheme="minorHAnsi"/>
          <w:b/>
          <w:sz w:val="24"/>
          <w:szCs w:val="24"/>
          <w:u w:val="single"/>
          <w:lang w:eastAsia="zh-CN"/>
        </w:rPr>
        <w:t xml:space="preserve"> informações não prestadas no detalhamento do objeto, na forma eletrônica, poderão ser supridas no envio da proposta original.</w:t>
      </w:r>
    </w:p>
    <w:p w:rsidR="00093195" w:rsidRPr="00DB30A6" w:rsidRDefault="00093195" w:rsidP="00093195">
      <w:pPr>
        <w:suppressAutoHyphens/>
        <w:spacing w:after="0" w:line="300" w:lineRule="atLeast"/>
        <w:ind w:right="-170"/>
        <w:jc w:val="both"/>
        <w:rPr>
          <w:rFonts w:eastAsia="Times New Roman" w:cstheme="minorHAnsi"/>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iCs/>
          <w:sz w:val="24"/>
          <w:szCs w:val="24"/>
          <w:lang w:eastAsia="zh-CN"/>
        </w:rPr>
      </w:pPr>
      <w:r w:rsidRPr="00DB30A6">
        <w:rPr>
          <w:rFonts w:eastAsia="Times New Roman" w:cstheme="minorHAnsi"/>
          <w:sz w:val="24"/>
          <w:szCs w:val="24"/>
          <w:lang w:eastAsia="zh-CN"/>
        </w:rPr>
        <w:t>Todas as especificações do objeto contidas na proposta vinculam a Adjudicatária.</w:t>
      </w:r>
    </w:p>
    <w:p w:rsidR="00093195" w:rsidRPr="00DB30A6" w:rsidRDefault="00093195" w:rsidP="00093195">
      <w:pPr>
        <w:suppressAutoHyphens/>
        <w:spacing w:after="0" w:line="300" w:lineRule="atLeast"/>
        <w:ind w:right="-170"/>
        <w:jc w:val="both"/>
        <w:rPr>
          <w:rFonts w:eastAsia="Times New Roman" w:cstheme="minorHAnsi"/>
          <w:iCs/>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Nos valores propostos estarão inclusos todos os custos operacionais, encargos previdenciários, </w:t>
      </w:r>
      <w:proofErr w:type="gramStart"/>
      <w:r w:rsidRPr="00DB30A6">
        <w:rPr>
          <w:rFonts w:eastAsia="Times New Roman" w:cstheme="minorHAnsi"/>
          <w:color w:val="000000"/>
          <w:sz w:val="24"/>
          <w:szCs w:val="24"/>
          <w:lang w:eastAsia="zh-CN"/>
        </w:rPr>
        <w:t>trabalhistas, inclusive adicional de periculosidade</w:t>
      </w:r>
      <w:proofErr w:type="gramEnd"/>
      <w:r w:rsidRPr="00DB30A6">
        <w:rPr>
          <w:rFonts w:eastAsia="Times New Roman" w:cstheme="minorHAnsi"/>
          <w:color w:val="000000"/>
          <w:sz w:val="24"/>
          <w:szCs w:val="24"/>
          <w:lang w:eastAsia="zh-CN"/>
        </w:rPr>
        <w:t xml:space="preserve">, tributários, comerciais e quaisquer outros que incidam direta ou indiretamente na prestação dos serviços, </w:t>
      </w:r>
      <w:r w:rsidRPr="00DB30A6">
        <w:rPr>
          <w:rFonts w:eastAsia="Times New Roman" w:cstheme="minorHAnsi"/>
          <w:sz w:val="24"/>
          <w:szCs w:val="24"/>
          <w:lang w:eastAsia="zh-CN"/>
        </w:rPr>
        <w:t>apurados mediante o preenchimento do modelo de Planilha de Custos e Formação de Preços, conforme anexo deste Edital.</w:t>
      </w:r>
    </w:p>
    <w:p w:rsidR="00093195" w:rsidRPr="00DB30A6" w:rsidRDefault="00093195" w:rsidP="00093195">
      <w:pPr>
        <w:tabs>
          <w:tab w:val="left" w:pos="1418"/>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sz w:val="24"/>
          <w:szCs w:val="24"/>
          <w:lang w:eastAsia="zh-CN"/>
        </w:rPr>
        <w:t xml:space="preserve">A Adjudicatária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DB30A6">
        <w:rPr>
          <w:rFonts w:eastAsia="Times New Roman" w:cstheme="minorHAnsi"/>
          <w:color w:val="000000"/>
          <w:sz w:val="24"/>
          <w:szCs w:val="24"/>
          <w:lang w:eastAsia="zh-CN"/>
        </w:rPr>
        <w:t>inicialmente em sua proposta não seja satisfatório para o atendimento do objeto da licitação, exceto quando ocorrer algum dos eventos arrolados no inciso §1°, do artigo 57, da Lei n° 8.666, de 1993.</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u w:val="single"/>
          <w:lang w:eastAsia="zh-CN"/>
        </w:rPr>
      </w:pPr>
      <w:r w:rsidRPr="00DB30A6">
        <w:rPr>
          <w:rFonts w:eastAsia="Times New Roman" w:cstheme="minorHAnsi"/>
          <w:b/>
          <w:color w:val="000000"/>
          <w:sz w:val="24"/>
          <w:szCs w:val="24"/>
          <w:lang w:eastAsia="zh-CN"/>
        </w:rPr>
        <w:t>Caso a proposta (planilhas de custo e formação de preços) apresente eventual equívoco no dimensionamento dos quantitativos e que favoreça a licitante classificada em 1º lugar, este será revertido como lucro (na readequação dessas planilhas) durante a vigência da contratação, mas poderá ser objeto de negociação para a eventual prorrogação contratual.</w:t>
      </w:r>
    </w:p>
    <w:p w:rsidR="00093195" w:rsidRPr="00DB30A6" w:rsidRDefault="00093195" w:rsidP="00093195">
      <w:pPr>
        <w:tabs>
          <w:tab w:val="left" w:pos="2127"/>
        </w:tabs>
        <w:suppressAutoHyphens/>
        <w:spacing w:after="0" w:line="300" w:lineRule="atLeast"/>
        <w:ind w:right="-170"/>
        <w:jc w:val="both"/>
        <w:rPr>
          <w:rFonts w:eastAsia="Times New Roman" w:cstheme="minorHAnsi"/>
          <w:color w:val="000000"/>
          <w:sz w:val="24"/>
          <w:szCs w:val="24"/>
          <w:u w:val="single"/>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O prazo de validade da proposta não será inferior a </w:t>
      </w:r>
      <w:r w:rsidRPr="00DB30A6">
        <w:rPr>
          <w:rFonts w:eastAsia="Times New Roman" w:cstheme="minorHAnsi"/>
          <w:b/>
          <w:sz w:val="24"/>
          <w:szCs w:val="24"/>
          <w:lang w:eastAsia="zh-CN"/>
        </w:rPr>
        <w:t>60 (sessenta)</w:t>
      </w:r>
      <w:r w:rsidRPr="00DB30A6">
        <w:rPr>
          <w:rFonts w:eastAsia="Times New Roman" w:cstheme="minorHAnsi"/>
          <w:sz w:val="24"/>
          <w:szCs w:val="24"/>
          <w:lang w:eastAsia="zh-CN"/>
        </w:rPr>
        <w:t xml:space="preserve"> </w:t>
      </w:r>
      <w:r w:rsidRPr="00DB30A6">
        <w:rPr>
          <w:rFonts w:eastAsia="Times New Roman" w:cstheme="minorHAnsi"/>
          <w:bCs/>
          <w:iCs/>
          <w:color w:val="000000"/>
          <w:sz w:val="24"/>
          <w:szCs w:val="24"/>
          <w:lang w:eastAsia="zh-CN"/>
        </w:rPr>
        <w:t>dias</w:t>
      </w:r>
      <w:r w:rsidRPr="00DB30A6">
        <w:rPr>
          <w:rFonts w:eastAsia="Times New Roman" w:cstheme="minorHAnsi"/>
          <w:color w:val="000000"/>
          <w:sz w:val="24"/>
          <w:szCs w:val="24"/>
          <w:lang w:eastAsia="zh-CN"/>
        </w:rPr>
        <w:t>, a contar da data de sua apresentação.</w:t>
      </w:r>
    </w:p>
    <w:p w:rsidR="00093195" w:rsidRPr="00DB30A6" w:rsidRDefault="00093195" w:rsidP="00093195">
      <w:pPr>
        <w:tabs>
          <w:tab w:val="left" w:pos="709"/>
          <w:tab w:val="left" w:pos="851"/>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0"/>
          <w:numId w:val="2"/>
        </w:numPr>
        <w:suppressAutoHyphens/>
        <w:spacing w:after="0" w:line="300" w:lineRule="atLeast"/>
        <w:ind w:right="-170"/>
        <w:jc w:val="both"/>
        <w:rPr>
          <w:rFonts w:eastAsia="Times New Roman" w:cstheme="minorHAnsi"/>
          <w:b/>
          <w:color w:val="000000"/>
          <w:sz w:val="24"/>
          <w:szCs w:val="24"/>
          <w:lang w:eastAsia="zh-CN"/>
        </w:rPr>
      </w:pPr>
      <w:r w:rsidRPr="00DB30A6">
        <w:rPr>
          <w:rFonts w:eastAsia="Times New Roman" w:cstheme="minorHAnsi"/>
          <w:b/>
          <w:color w:val="000000"/>
          <w:sz w:val="24"/>
          <w:szCs w:val="24"/>
          <w:lang w:eastAsia="zh-CN"/>
        </w:rPr>
        <w:t>DAS PROPOSTAS E FORMULAÇÃO DE LANCES</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A abertura da presente licitação</w:t>
      </w:r>
      <w:proofErr w:type="gramStart"/>
      <w:r w:rsidRPr="00DB30A6">
        <w:rPr>
          <w:rFonts w:eastAsia="Times New Roman" w:cstheme="minorHAnsi"/>
          <w:color w:val="000000"/>
          <w:sz w:val="24"/>
          <w:szCs w:val="24"/>
          <w:lang w:eastAsia="zh-CN"/>
        </w:rPr>
        <w:t>, dar-se-á</w:t>
      </w:r>
      <w:proofErr w:type="gramEnd"/>
      <w:r w:rsidRPr="00DB30A6">
        <w:rPr>
          <w:rFonts w:eastAsia="Times New Roman" w:cstheme="minorHAnsi"/>
          <w:color w:val="000000"/>
          <w:sz w:val="24"/>
          <w:szCs w:val="24"/>
          <w:lang w:eastAsia="zh-CN"/>
        </w:rPr>
        <w:t xml:space="preserve"> em sessão pública, por meio de sistema eletrônico, na data, horário e local indicados neste Edital.</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O Pregoeiro verificará as propostas apresentadas, desclassificando desde logo, aquelas que não estejam em conformidade com os requisitos estabelecidos neste Edital, que contenham vícios insanáveis, ilegalidades e quando for possível, a sua identificação.</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A desclassificação será sempre fundamentada e registrada no sistema, com acompanhamento em tempo real por todos os participantes.</w:t>
      </w:r>
    </w:p>
    <w:p w:rsidR="00093195" w:rsidRPr="00DB30A6" w:rsidRDefault="00093195" w:rsidP="00093195">
      <w:pPr>
        <w:tabs>
          <w:tab w:val="left" w:pos="2127"/>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lastRenderedPageBreak/>
        <w:t>A não desclassificação da proposta, não impede o seu julgamento definitivo em sentido contrário, levado a efeito na fase de aceitação.</w:t>
      </w:r>
    </w:p>
    <w:p w:rsidR="00093195" w:rsidRPr="00DB30A6" w:rsidRDefault="00093195" w:rsidP="00093195">
      <w:pPr>
        <w:tabs>
          <w:tab w:val="left" w:pos="2127"/>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O sistema ordenará automaticamente as propostas classificadas, sendo que somente estas participarão da fase de lances.</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O sistema disponibilizará campo próprio para troca de mensagem entre o Pregoeiro e os licitantes.</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sz w:val="24"/>
          <w:szCs w:val="24"/>
          <w:lang w:eastAsia="zh-CN"/>
        </w:rPr>
      </w:pPr>
      <w:r w:rsidRPr="00DB30A6">
        <w:rPr>
          <w:rFonts w:eastAsia="Times New Roman" w:cstheme="minorHAnsi"/>
          <w:color w:val="000000"/>
          <w:sz w:val="24"/>
          <w:szCs w:val="24"/>
          <w:lang w:eastAsia="zh-CN"/>
        </w:rPr>
        <w:t>Iniciada a etapa competitiva, os licitantes deverão encaminhar lances exclusivamente por meio de sistema eletrônico, sendo imediatamente informados do seu recebimento e do valor consignado no registro.</w:t>
      </w:r>
    </w:p>
    <w:p w:rsidR="00093195" w:rsidRPr="00DB30A6" w:rsidRDefault="00093195" w:rsidP="00093195">
      <w:pPr>
        <w:suppressAutoHyphens/>
        <w:spacing w:after="0" w:line="300" w:lineRule="atLeast"/>
        <w:ind w:right="-170"/>
        <w:jc w:val="both"/>
        <w:rPr>
          <w:rFonts w:eastAsia="Times New Roman" w:cstheme="minorHAnsi"/>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sz w:val="24"/>
          <w:szCs w:val="24"/>
          <w:u w:val="single"/>
          <w:lang w:eastAsia="zh-CN"/>
        </w:rPr>
      </w:pPr>
      <w:r w:rsidRPr="00DB30A6">
        <w:rPr>
          <w:rFonts w:eastAsia="Times New Roman" w:cstheme="minorHAnsi"/>
          <w:sz w:val="24"/>
          <w:szCs w:val="24"/>
          <w:lang w:eastAsia="zh-CN"/>
        </w:rPr>
        <w:t xml:space="preserve">O lance deverá ser ofertado pelo </w:t>
      </w:r>
      <w:r w:rsidRPr="00DB30A6">
        <w:rPr>
          <w:rFonts w:eastAsia="Times New Roman" w:cstheme="minorHAnsi"/>
          <w:b/>
          <w:sz w:val="24"/>
          <w:szCs w:val="24"/>
          <w:u w:val="single"/>
          <w:lang w:eastAsia="zh-CN"/>
        </w:rPr>
        <w:t>valor anual / total</w:t>
      </w:r>
      <w:r w:rsidRPr="00DB30A6">
        <w:rPr>
          <w:rFonts w:eastAsia="Times New Roman" w:cstheme="minorHAnsi"/>
          <w:b/>
          <w:i/>
          <w:sz w:val="24"/>
          <w:szCs w:val="24"/>
          <w:u w:val="single"/>
          <w:lang w:eastAsia="zh-CN"/>
        </w:rPr>
        <w:t xml:space="preserve"> do item.</w:t>
      </w:r>
    </w:p>
    <w:p w:rsidR="00093195" w:rsidRPr="00DB30A6" w:rsidRDefault="00093195" w:rsidP="00093195">
      <w:pPr>
        <w:tabs>
          <w:tab w:val="left" w:pos="2127"/>
        </w:tabs>
        <w:suppressAutoHyphens/>
        <w:spacing w:after="0" w:line="300" w:lineRule="atLeast"/>
        <w:ind w:right="-170"/>
        <w:jc w:val="both"/>
        <w:rPr>
          <w:rFonts w:eastAsia="Times New Roman" w:cstheme="minorHAnsi"/>
          <w:sz w:val="24"/>
          <w:szCs w:val="24"/>
          <w:u w:val="single"/>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Os licitantes poderão oferecer lances sucessivos, observando o horário fixado para abertura da sessão e as regras estabelecidas neste Edital.</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O licitante somente poderá oferecer lance inferior ao último por ele ofertado e registrado pelo sistema.</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Não serão aceitos dois ou mais lances de mesmo valor, prevalecendo aquele que for recebido e registrado em primeiro lugar.</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Durante o transcurso da sessão pública, os licitantes serão informados, em tempo real, do valor do menor lance registrado, vedada a identificação do licitante.</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No caso de desconexão com o Pregoeiro, no decorrer da etapa competitiva do Pregão, o sistema eletrônico poderá permanecer acessível aos licitantes para a recepção dos lances.</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Se a desconexão perdurar por tempo superior a 10 (dez) minutos, a sessão será suspensa e terá reinício somente após comunicação expressa do Pregoeiro aos participantes.</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Zurich BT" w:cstheme="minorHAnsi"/>
          <w:bCs/>
          <w:sz w:val="24"/>
          <w:szCs w:val="24"/>
          <w:lang w:eastAsia="zh-CN"/>
        </w:rPr>
      </w:pPr>
      <w:r w:rsidRPr="00DB30A6">
        <w:rPr>
          <w:rFonts w:eastAsia="Times New Roman" w:cstheme="minorHAnsi"/>
          <w:color w:val="000000"/>
          <w:sz w:val="24"/>
          <w:szCs w:val="24"/>
          <w:lang w:eastAsia="zh-CN"/>
        </w:rPr>
        <w:t>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w:t>
      </w:r>
    </w:p>
    <w:p w:rsidR="00093195" w:rsidRPr="00DB30A6" w:rsidRDefault="00093195" w:rsidP="00093195">
      <w:pPr>
        <w:suppressAutoHyphens/>
        <w:spacing w:after="0" w:line="300" w:lineRule="atLeast"/>
        <w:ind w:right="-170"/>
        <w:rPr>
          <w:rFonts w:eastAsia="Zurich BT" w:cstheme="minorHAnsi"/>
          <w:bCs/>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Zurich BT" w:cstheme="minorHAnsi"/>
          <w:bCs/>
          <w:sz w:val="24"/>
          <w:szCs w:val="24"/>
          <w:lang w:eastAsia="zh-CN"/>
        </w:rPr>
      </w:pPr>
      <w:r w:rsidRPr="00DB30A6">
        <w:rPr>
          <w:rFonts w:eastAsia="Times New Roman" w:cstheme="minorHAnsi"/>
          <w:color w:val="000000"/>
          <w:sz w:val="24"/>
          <w:szCs w:val="24"/>
          <w:lang w:eastAsia="zh-CN"/>
        </w:rPr>
        <w:lastRenderedPageBreak/>
        <w:t>Caso o licitante não apresente lances, concorrerá com o valor de sua proposta e, na hipótese de desistência de apresentar outros lances, valerá o último lance por ele ofertado, para efeito de ordenação das propostas.</w:t>
      </w:r>
    </w:p>
    <w:p w:rsidR="00093195" w:rsidRPr="00DB30A6" w:rsidRDefault="00093195" w:rsidP="00093195">
      <w:pPr>
        <w:suppressAutoHyphens/>
        <w:spacing w:after="0" w:line="300" w:lineRule="atLeast"/>
        <w:ind w:right="-170"/>
        <w:rPr>
          <w:rFonts w:eastAsia="Zurich BT" w:cstheme="minorHAnsi"/>
          <w:bCs/>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Encerrada a etapa de lances, será efetivada a verificação automática, junto à Receita Federal, do porte da entidade empresarial. O sistema identificará em coluna própria, as microempresas e as empresas de pequeno porte, procedendo à comparação com os valores da primeira colocada, se esta for empresa de maior porte, assim como das demais classificadas, para o fim de aplicar-se o disposto nos </w:t>
      </w:r>
      <w:proofErr w:type="spellStart"/>
      <w:r w:rsidRPr="00DB30A6">
        <w:rPr>
          <w:rFonts w:eastAsia="Times New Roman" w:cstheme="minorHAnsi"/>
          <w:color w:val="000000"/>
          <w:sz w:val="24"/>
          <w:szCs w:val="24"/>
          <w:lang w:eastAsia="zh-CN"/>
        </w:rPr>
        <w:t>arts</w:t>
      </w:r>
      <w:proofErr w:type="spellEnd"/>
      <w:r w:rsidRPr="00DB30A6">
        <w:rPr>
          <w:rFonts w:eastAsia="Times New Roman" w:cstheme="minorHAnsi"/>
          <w:color w:val="000000"/>
          <w:sz w:val="24"/>
          <w:szCs w:val="24"/>
          <w:lang w:eastAsia="zh-CN"/>
        </w:rPr>
        <w:t>. 44 e 45, da LC nº 123, de 2006, regulamentada pelo Decreto nº 6.204, de 2007.</w:t>
      </w:r>
    </w:p>
    <w:p w:rsidR="00093195" w:rsidRPr="00DB30A6" w:rsidRDefault="00093195" w:rsidP="00093195">
      <w:pPr>
        <w:suppressAutoHyphens/>
        <w:spacing w:after="0" w:line="300" w:lineRule="atLeast"/>
        <w:ind w:right="-170"/>
        <w:rPr>
          <w:rFonts w:eastAsia="Zurich BT" w:cstheme="minorHAnsi"/>
          <w:bCs/>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Nessas condições, as propostas de microempresas e empresas de pequeno porte, que se encontrarem na faixa de até 5% (cinco por cento) acima da proposta ou lance de menor preço, serão </w:t>
      </w:r>
      <w:proofErr w:type="gramStart"/>
      <w:r w:rsidRPr="00DB30A6">
        <w:rPr>
          <w:rFonts w:eastAsia="Times New Roman" w:cstheme="minorHAnsi"/>
          <w:color w:val="000000"/>
          <w:sz w:val="24"/>
          <w:szCs w:val="24"/>
          <w:lang w:eastAsia="zh-CN"/>
        </w:rPr>
        <w:t>consideradas</w:t>
      </w:r>
      <w:proofErr w:type="gramEnd"/>
      <w:r w:rsidRPr="00DB30A6">
        <w:rPr>
          <w:rFonts w:eastAsia="Times New Roman" w:cstheme="minorHAnsi"/>
          <w:color w:val="000000"/>
          <w:sz w:val="24"/>
          <w:szCs w:val="24"/>
          <w:lang w:eastAsia="zh-CN"/>
        </w:rPr>
        <w:t xml:space="preserve"> empatadas com a primeira colocada.</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A melhor classificada nos termos do item anterior terá o direito de encaminhar uma última oferta para desempate, obrigatoriamente em valor inferior ao da primeira colocada, no prazo de </w:t>
      </w:r>
      <w:proofErr w:type="gramStart"/>
      <w:r w:rsidRPr="00DB30A6">
        <w:rPr>
          <w:rFonts w:eastAsia="Times New Roman" w:cstheme="minorHAnsi"/>
          <w:color w:val="000000"/>
          <w:sz w:val="24"/>
          <w:szCs w:val="24"/>
          <w:lang w:eastAsia="zh-CN"/>
        </w:rPr>
        <w:t>5</w:t>
      </w:r>
      <w:proofErr w:type="gramEnd"/>
      <w:r w:rsidRPr="00DB30A6">
        <w:rPr>
          <w:rFonts w:eastAsia="Times New Roman" w:cstheme="minorHAnsi"/>
          <w:color w:val="000000"/>
          <w:sz w:val="24"/>
          <w:szCs w:val="24"/>
          <w:lang w:eastAsia="zh-CN"/>
        </w:rPr>
        <w:t xml:space="preserve"> (cinco) minutos controlados pelo sistema, contados após a comunicação automática para tanto.</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Zurich BT" w:cstheme="minorHAnsi"/>
          <w:bCs/>
          <w:color w:val="000000"/>
          <w:sz w:val="24"/>
          <w:szCs w:val="24"/>
          <w:lang w:eastAsia="zh-CN"/>
        </w:rPr>
      </w:pPr>
      <w:r w:rsidRPr="00DB30A6">
        <w:rPr>
          <w:rFonts w:eastAsia="Times New Roman" w:cstheme="minorHAnsi"/>
          <w:color w:val="000000"/>
          <w:sz w:val="24"/>
          <w:szCs w:val="24"/>
          <w:lang w:eastAsia="zh-CN"/>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093195" w:rsidRPr="00DB30A6" w:rsidRDefault="00093195" w:rsidP="00093195">
      <w:pPr>
        <w:suppressAutoHyphens/>
        <w:spacing w:after="0" w:line="300" w:lineRule="atLeast"/>
        <w:ind w:right="-170"/>
        <w:rPr>
          <w:rFonts w:eastAsia="Zurich BT" w:cstheme="minorHAnsi"/>
          <w:b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Zurich BT" w:cstheme="minorHAnsi"/>
          <w:bCs/>
          <w:color w:val="000000"/>
          <w:sz w:val="24"/>
          <w:szCs w:val="24"/>
          <w:lang w:eastAsia="zh-CN"/>
        </w:rPr>
      </w:pPr>
      <w:r w:rsidRPr="00DB30A6">
        <w:rPr>
          <w:rFonts w:eastAsia="Zurich BT" w:cstheme="minorHAnsi"/>
          <w:bCs/>
          <w:color w:val="000000"/>
          <w:sz w:val="24"/>
          <w:szCs w:val="24"/>
          <w:lang w:eastAsia="zh-CN"/>
        </w:rPr>
        <w:t xml:space="preserve">Caso não se ofertem lances e sejam identificadas propostas de preços idênticos de microempresa ou empresa de </w:t>
      </w:r>
      <w:proofErr w:type="gramStart"/>
      <w:r w:rsidRPr="00DB30A6">
        <w:rPr>
          <w:rFonts w:eastAsia="Zurich BT" w:cstheme="minorHAnsi"/>
          <w:bCs/>
          <w:color w:val="000000"/>
          <w:sz w:val="24"/>
          <w:szCs w:val="24"/>
          <w:lang w:eastAsia="zh-CN"/>
        </w:rPr>
        <w:t>pequeno porte empatadas na faixa de até 5% (cinco por cento) sobre o valor cotado pela primeira colocada,</w:t>
      </w:r>
      <w:proofErr w:type="gramEnd"/>
      <w:r w:rsidRPr="00DB30A6">
        <w:rPr>
          <w:rFonts w:eastAsia="Zurich BT" w:cstheme="minorHAnsi"/>
          <w:bCs/>
          <w:color w:val="000000"/>
          <w:sz w:val="24"/>
          <w:szCs w:val="24"/>
          <w:lang w:eastAsia="zh-CN"/>
        </w:rPr>
        <w:t xml:space="preserve"> e permanecendo o empate até o encerramento do item, o sistema fará sorteio eletrônico entre tais fornecedores, definindo e convocando automaticamente o vencedor para o encaminhamento da oferta final de desempate.</w:t>
      </w:r>
    </w:p>
    <w:p w:rsidR="00093195" w:rsidRPr="00DB30A6" w:rsidRDefault="00093195" w:rsidP="00093195">
      <w:pPr>
        <w:suppressAutoHyphens/>
        <w:spacing w:after="0" w:line="300" w:lineRule="atLeast"/>
        <w:ind w:right="-170"/>
        <w:rPr>
          <w:rFonts w:eastAsia="Zurich BT" w:cstheme="minorHAnsi"/>
          <w:b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Havendo êxito no procedimento de desempate, o sistema disponibilizará a nova classificação de fornecedores para fins de aceitação do valor ofertado. Não sendo aplicável o procedimento, ou não havendo êxito na aplicação deste, prevalecerá a classificação inicial.</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Eventual empate entre propostas, o critério de desempate será aquele previsto no art. 3º, § 2º, da Lei nº 8.666, de 1993, assegurando-se a preferência, sucessivamente, aos serviços:</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prestados</w:t>
      </w:r>
      <w:proofErr w:type="gramEnd"/>
      <w:r w:rsidRPr="00DB30A6">
        <w:rPr>
          <w:rFonts w:eastAsia="Times New Roman" w:cstheme="minorHAnsi"/>
          <w:color w:val="000000"/>
          <w:sz w:val="24"/>
          <w:szCs w:val="24"/>
          <w:lang w:eastAsia="zh-CN"/>
        </w:rPr>
        <w:t xml:space="preserve"> por empresas brasileiras; e</w:t>
      </w:r>
    </w:p>
    <w:p w:rsidR="00093195" w:rsidRPr="00DB30A6" w:rsidRDefault="00093195" w:rsidP="00093195">
      <w:pPr>
        <w:tabs>
          <w:tab w:val="left" w:pos="2127"/>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prestados</w:t>
      </w:r>
      <w:proofErr w:type="gramEnd"/>
      <w:r w:rsidRPr="00DB30A6">
        <w:rPr>
          <w:rFonts w:eastAsia="Times New Roman" w:cstheme="minorHAnsi"/>
          <w:color w:val="000000"/>
          <w:sz w:val="24"/>
          <w:szCs w:val="24"/>
          <w:lang w:eastAsia="zh-CN"/>
        </w:rPr>
        <w:t xml:space="preserve"> por empresas que invistam em pesquisa e no desenvolvimento de tecnologia no País.</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Persistindo o empate, o critério de desempate será o sorteio, em ato público, para o qual os licitantes serão convocados, vedado qualquer outro processo.</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0"/>
          <w:numId w:val="2"/>
        </w:numPr>
        <w:suppressAutoHyphens/>
        <w:spacing w:after="0" w:line="300" w:lineRule="atLeast"/>
        <w:ind w:right="-170"/>
        <w:jc w:val="both"/>
        <w:rPr>
          <w:rFonts w:eastAsia="Times New Roman" w:cstheme="minorHAnsi"/>
          <w:b/>
          <w:color w:val="000000"/>
          <w:sz w:val="24"/>
          <w:szCs w:val="24"/>
          <w:lang w:eastAsia="zh-CN"/>
        </w:rPr>
      </w:pPr>
      <w:r w:rsidRPr="00DB30A6">
        <w:rPr>
          <w:rFonts w:eastAsia="Times New Roman" w:cstheme="minorHAnsi"/>
          <w:b/>
          <w:bCs/>
          <w:color w:val="000000"/>
          <w:sz w:val="24"/>
          <w:szCs w:val="24"/>
          <w:lang w:eastAsia="zh-CN"/>
        </w:rPr>
        <w:t>DA ACEITABILIDADE DA PROPOSTA VENCEDORA</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color w:val="000000"/>
          <w:sz w:val="24"/>
          <w:szCs w:val="24"/>
          <w:lang w:eastAsia="zh-CN"/>
        </w:rPr>
        <w:t>Encerrada a etapa de lances e depois da verificação de possível empate, o Pregoeiro examinará a proposta classificada em primeiro lugar para fim de aceitação.</w:t>
      </w:r>
    </w:p>
    <w:p w:rsidR="00093195" w:rsidRPr="00DB30A6" w:rsidRDefault="00093195" w:rsidP="00093195">
      <w:pPr>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color w:val="000000"/>
          <w:sz w:val="24"/>
          <w:szCs w:val="24"/>
          <w:lang w:eastAsia="zh-CN"/>
        </w:rPr>
        <w:t>No julgamento da proposta será considerado o</w:t>
      </w:r>
      <w:r w:rsidRPr="00DB30A6">
        <w:rPr>
          <w:rFonts w:eastAsia="Times New Roman" w:cstheme="minorHAnsi"/>
          <w:b/>
          <w:color w:val="000000"/>
          <w:sz w:val="24"/>
          <w:szCs w:val="24"/>
          <w:lang w:eastAsia="zh-CN"/>
        </w:rPr>
        <w:t xml:space="preserve"> “</w:t>
      </w:r>
      <w:r w:rsidRPr="00DB30A6">
        <w:rPr>
          <w:rFonts w:eastAsia="Times New Roman" w:cstheme="minorHAnsi"/>
          <w:b/>
          <w:color w:val="000000"/>
          <w:sz w:val="24"/>
          <w:szCs w:val="24"/>
          <w:u w:val="single"/>
          <w:lang w:eastAsia="zh-CN"/>
        </w:rPr>
        <w:t>Menor Preço” do item</w:t>
      </w:r>
      <w:r w:rsidRPr="00DB30A6">
        <w:rPr>
          <w:rFonts w:eastAsia="Times New Roman" w:cstheme="minorHAnsi"/>
          <w:b/>
          <w:color w:val="000000"/>
          <w:sz w:val="24"/>
          <w:szCs w:val="24"/>
          <w:lang w:eastAsia="zh-CN"/>
        </w:rPr>
        <w:t>.</w:t>
      </w:r>
    </w:p>
    <w:p w:rsidR="00093195" w:rsidRPr="00DB30A6" w:rsidRDefault="00093195" w:rsidP="00093195">
      <w:pPr>
        <w:suppressAutoHyphens/>
        <w:spacing w:after="0" w:line="300" w:lineRule="atLeast"/>
        <w:ind w:right="-170"/>
        <w:rPr>
          <w:rFonts w:eastAsia="Times New Roman" w:cstheme="minorHAnsi"/>
          <w:bCs/>
          <w:i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Cs/>
          <w:sz w:val="24"/>
          <w:szCs w:val="24"/>
          <w:lang w:eastAsia="zh-CN"/>
        </w:rPr>
      </w:pPr>
      <w:r w:rsidRPr="00DB30A6">
        <w:rPr>
          <w:rFonts w:eastAsia="Times New Roman" w:cstheme="minorHAnsi"/>
          <w:bCs/>
          <w:iCs/>
          <w:sz w:val="24"/>
          <w:szCs w:val="24"/>
          <w:lang w:eastAsia="zh-CN"/>
        </w:rPr>
        <w:t>Não será aceita a proposta ou lance vencedor com valor superior ao preço máximo fixado, ou que apresentar preço manifestamente inexequível, quando não justificado.</w:t>
      </w:r>
    </w:p>
    <w:p w:rsidR="00093195" w:rsidRPr="00DB30A6" w:rsidRDefault="00093195" w:rsidP="00093195">
      <w:pPr>
        <w:suppressAutoHyphens/>
        <w:spacing w:after="0" w:line="300" w:lineRule="atLeast"/>
        <w:ind w:right="-170"/>
        <w:jc w:val="both"/>
        <w:rPr>
          <w:rFonts w:eastAsia="Times New Roman" w:cstheme="minorHAnsi"/>
          <w:bCs/>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bCs/>
          <w:sz w:val="24"/>
          <w:szCs w:val="24"/>
          <w:lang w:eastAsia="zh-CN"/>
        </w:rPr>
      </w:pPr>
      <w:r w:rsidRPr="00DB30A6">
        <w:rPr>
          <w:rFonts w:eastAsia="Times New Roman" w:cstheme="minorHAnsi"/>
          <w:color w:val="000000"/>
          <w:sz w:val="24"/>
          <w:szCs w:val="24"/>
          <w:lang w:eastAsia="zh-CN"/>
        </w:rPr>
        <w:t>Serão considerados como limites, os preços fixados pela Superintendência Regional do Departamento de Polícia Federal em Mato Grosso, nos quais consta o adicional de periculosidade de 30% (trinta por cento).</w:t>
      </w:r>
    </w:p>
    <w:p w:rsidR="00093195" w:rsidRPr="00DB30A6" w:rsidRDefault="00093195" w:rsidP="00093195">
      <w:pPr>
        <w:suppressAutoHyphens/>
        <w:spacing w:after="0" w:line="300" w:lineRule="atLeast"/>
        <w:ind w:right="-170"/>
        <w:rPr>
          <w:rFonts w:eastAsia="Times New Roman" w:cstheme="minorHAnsi"/>
          <w:bCs/>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bCs/>
          <w:iCs/>
          <w:sz w:val="24"/>
          <w:szCs w:val="24"/>
          <w:lang w:eastAsia="zh-CN"/>
        </w:rPr>
        <w:t>Para efeito de aceitabilidade da menor proposta ou menor lance, considera-se manifestamente inexequível, aquele que, comprovadamente, for insuficiente para a cobertura dos custos decorrentes da contratação.</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color w:val="000000"/>
          <w:sz w:val="24"/>
          <w:szCs w:val="24"/>
          <w:lang w:eastAsia="zh-CN"/>
        </w:rPr>
        <w:t>Será considerado inexequível o preço final inferior a 30% (trinta por cento) da média dos preços ofertados para o mesmo item, porém, antes da desclassificação será observado o disposto no subitem 8.6, desse edital.</w:t>
      </w:r>
    </w:p>
    <w:p w:rsidR="00093195" w:rsidRPr="00DB30A6" w:rsidRDefault="00093195" w:rsidP="00093195">
      <w:pPr>
        <w:suppressAutoHyphens/>
        <w:spacing w:after="0" w:line="300" w:lineRule="atLeast"/>
        <w:ind w:right="-170"/>
        <w:rPr>
          <w:rFonts w:eastAsia="Times New Roman" w:cstheme="minorHAnsi"/>
          <w:bCs/>
          <w:i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Cs/>
          <w:iCs/>
          <w:sz w:val="24"/>
          <w:szCs w:val="24"/>
          <w:lang w:eastAsia="zh-CN"/>
        </w:rPr>
      </w:pPr>
      <w:r w:rsidRPr="00DB30A6">
        <w:rPr>
          <w:rFonts w:eastAsia="Times New Roman" w:cstheme="minorHAnsi"/>
          <w:bCs/>
          <w:iCs/>
          <w:color w:val="000000"/>
          <w:sz w:val="24"/>
          <w:szCs w:val="24"/>
          <w:lang w:eastAsia="zh-CN"/>
        </w:rPr>
        <w:t xml:space="preserve">Se houver indícios de inexequibilidade da proposta de preço, ou em caso da necessidade de esclarecimentos complementares, poderão ser efetuadas diligências, na forma do § 3°, do artigo 43, da Lei n° 8.666, de 1993, a exemplo das enumeradas no §3º, do art. 29, da </w:t>
      </w:r>
      <w:r w:rsidRPr="00DB30A6">
        <w:rPr>
          <w:rFonts w:eastAsia="Times New Roman" w:cstheme="minorHAnsi"/>
          <w:color w:val="000000"/>
          <w:sz w:val="24"/>
          <w:szCs w:val="24"/>
          <w:lang w:eastAsia="zh-CN"/>
        </w:rPr>
        <w:t>IN SLTI/MPOG nº 2, de 2008</w:t>
      </w:r>
      <w:r w:rsidRPr="00DB30A6">
        <w:rPr>
          <w:rFonts w:eastAsia="Times New Roman" w:cstheme="minorHAnsi"/>
          <w:bCs/>
          <w:iCs/>
          <w:color w:val="000000"/>
          <w:sz w:val="24"/>
          <w:szCs w:val="24"/>
          <w:lang w:eastAsia="zh-CN"/>
        </w:rPr>
        <w:t>.</w:t>
      </w:r>
    </w:p>
    <w:p w:rsidR="00093195" w:rsidRPr="00DB30A6" w:rsidRDefault="00093195" w:rsidP="00093195">
      <w:pPr>
        <w:suppressAutoHyphens/>
        <w:spacing w:after="0" w:line="300" w:lineRule="atLeast"/>
        <w:ind w:right="-170"/>
        <w:rPr>
          <w:rFonts w:eastAsia="Times New Roman" w:cstheme="minorHAnsi"/>
          <w:bCs/>
          <w:iCs/>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Cs/>
          <w:iCs/>
          <w:sz w:val="24"/>
          <w:szCs w:val="24"/>
          <w:lang w:eastAsia="zh-CN"/>
        </w:rPr>
      </w:pPr>
      <w:r w:rsidRPr="00DB30A6">
        <w:rPr>
          <w:rFonts w:eastAsia="Times New Roman" w:cstheme="minorHAnsi"/>
          <w:bCs/>
          <w:iCs/>
          <w:color w:val="000000"/>
          <w:sz w:val="24"/>
          <w:szCs w:val="24"/>
          <w:lang w:eastAsia="zh-CN"/>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093195" w:rsidRPr="00DB30A6" w:rsidRDefault="00093195" w:rsidP="00093195">
      <w:pPr>
        <w:suppressAutoHyphens/>
        <w:spacing w:after="0" w:line="300" w:lineRule="atLeast"/>
        <w:ind w:right="-170"/>
        <w:rPr>
          <w:rFonts w:eastAsia="Times New Roman" w:cstheme="minorHAnsi"/>
          <w:bCs/>
          <w:iCs/>
          <w:sz w:val="24"/>
          <w:szCs w:val="24"/>
          <w:lang w:eastAsia="zh-CN"/>
        </w:rPr>
      </w:pPr>
    </w:p>
    <w:p w:rsidR="00093195" w:rsidRPr="00DB30A6" w:rsidRDefault="00093195" w:rsidP="00093195">
      <w:pPr>
        <w:numPr>
          <w:ilvl w:val="1"/>
          <w:numId w:val="2"/>
        </w:numPr>
        <w:tabs>
          <w:tab w:val="left" w:pos="1418"/>
        </w:tabs>
        <w:suppressAutoHyphens/>
        <w:spacing w:after="0" w:line="300" w:lineRule="atLeast"/>
        <w:ind w:right="-170"/>
        <w:jc w:val="both"/>
        <w:rPr>
          <w:rFonts w:eastAsia="Times New Roman" w:cstheme="minorHAnsi"/>
          <w:bCs/>
          <w:iCs/>
          <w:sz w:val="24"/>
          <w:szCs w:val="24"/>
          <w:lang w:eastAsia="zh-CN"/>
        </w:rPr>
      </w:pPr>
      <w:r w:rsidRPr="00DB30A6">
        <w:rPr>
          <w:rFonts w:eastAsia="Times New Roman" w:cstheme="minorHAnsi"/>
          <w:bCs/>
          <w:iCs/>
          <w:color w:val="000000"/>
          <w:sz w:val="24"/>
          <w:szCs w:val="24"/>
          <w:lang w:eastAsia="zh-CN"/>
        </w:rPr>
        <w:t>Qualq</w:t>
      </w:r>
      <w:r w:rsidR="003C3A02" w:rsidRPr="00DB30A6">
        <w:rPr>
          <w:rFonts w:eastAsia="Times New Roman" w:cstheme="minorHAnsi"/>
          <w:bCs/>
          <w:iCs/>
          <w:color w:val="000000"/>
          <w:sz w:val="24"/>
          <w:szCs w:val="24"/>
          <w:lang w:eastAsia="zh-CN"/>
        </w:rPr>
        <w:t>uer interessado poderá requerer</w:t>
      </w:r>
      <w:r w:rsidRPr="00DB30A6">
        <w:rPr>
          <w:rFonts w:eastAsia="Times New Roman" w:cstheme="minorHAnsi"/>
          <w:bCs/>
          <w:iCs/>
          <w:color w:val="000000"/>
          <w:sz w:val="24"/>
          <w:szCs w:val="24"/>
          <w:lang w:eastAsia="zh-CN"/>
        </w:rPr>
        <w:t xml:space="preserve"> diligências para aferir a exequibilidade e a legalidade das propostas, </w:t>
      </w:r>
      <w:r w:rsidRPr="00DB30A6">
        <w:rPr>
          <w:rFonts w:eastAsia="Times New Roman" w:cstheme="minorHAnsi"/>
          <w:b/>
          <w:bCs/>
          <w:iCs/>
          <w:color w:val="000000"/>
          <w:sz w:val="24"/>
          <w:szCs w:val="24"/>
          <w:lang w:eastAsia="zh-CN"/>
        </w:rPr>
        <w:t>devendo apresentar as provas ou os indícios que fundamentam a suspeita</w:t>
      </w:r>
      <w:r w:rsidRPr="00DB30A6">
        <w:rPr>
          <w:rFonts w:eastAsia="Times New Roman" w:cstheme="minorHAnsi"/>
          <w:bCs/>
          <w:iCs/>
          <w:color w:val="000000"/>
          <w:sz w:val="24"/>
          <w:szCs w:val="24"/>
          <w:lang w:eastAsia="zh-CN"/>
        </w:rPr>
        <w:t>.</w:t>
      </w:r>
    </w:p>
    <w:p w:rsidR="00093195" w:rsidRPr="00DB30A6" w:rsidRDefault="00093195" w:rsidP="00093195">
      <w:pPr>
        <w:suppressAutoHyphens/>
        <w:spacing w:after="0" w:line="300" w:lineRule="atLeast"/>
        <w:ind w:right="-170"/>
        <w:rPr>
          <w:rFonts w:eastAsia="Times New Roman" w:cstheme="minorHAnsi"/>
          <w:bCs/>
          <w:iCs/>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color w:val="000000"/>
          <w:sz w:val="24"/>
          <w:szCs w:val="24"/>
          <w:lang w:eastAsia="zh-CN"/>
        </w:rPr>
        <w:t xml:space="preserve">O Pregoeiro poderá convocar o licitante para enviar documento digital, por meio de funcionalidade disponível no sistema, estabelecendo no “chat”, prazo razoável para tanto, </w:t>
      </w:r>
      <w:proofErr w:type="gramStart"/>
      <w:r w:rsidRPr="00DB30A6">
        <w:rPr>
          <w:rFonts w:eastAsia="Times New Roman" w:cstheme="minorHAnsi"/>
          <w:color w:val="000000"/>
          <w:sz w:val="24"/>
          <w:szCs w:val="24"/>
          <w:lang w:eastAsia="zh-CN"/>
        </w:rPr>
        <w:t>sob pena</w:t>
      </w:r>
      <w:proofErr w:type="gramEnd"/>
      <w:r w:rsidRPr="00DB30A6">
        <w:rPr>
          <w:rFonts w:eastAsia="Times New Roman" w:cstheme="minorHAnsi"/>
          <w:color w:val="000000"/>
          <w:sz w:val="24"/>
          <w:szCs w:val="24"/>
          <w:lang w:eastAsia="zh-CN"/>
        </w:rPr>
        <w:t xml:space="preserve"> de não aceitação da proposta.</w:t>
      </w:r>
    </w:p>
    <w:p w:rsidR="00093195" w:rsidRPr="00DB30A6" w:rsidRDefault="00093195" w:rsidP="00093195">
      <w:pPr>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color w:val="000000"/>
          <w:sz w:val="24"/>
          <w:szCs w:val="24"/>
          <w:lang w:eastAsia="zh-CN"/>
        </w:rPr>
        <w:t>O prazo estabelecido pelo Pregoeiro poderá ser prorrogado por solicitação justificada do licitante, formulada antes de findo o prazo estabelecido, e formalmente aceita pelo Pregoeiro.</w:t>
      </w:r>
    </w:p>
    <w:p w:rsidR="00093195" w:rsidRPr="00DB30A6" w:rsidRDefault="00093195" w:rsidP="00093195">
      <w:pPr>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Dentre os documentos passíveis de solicitação pelo Pregoeiro, destacam-se as planilhas de custo readequadas com o valor final ofertado.</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3"/>
          <w:numId w:val="2"/>
        </w:numPr>
        <w:suppressAutoHyphens/>
        <w:spacing w:after="0" w:line="300" w:lineRule="atLeast"/>
        <w:ind w:right="-170"/>
        <w:jc w:val="both"/>
        <w:rPr>
          <w:rFonts w:eastAsia="Times New Roman" w:cstheme="minorHAnsi"/>
          <w:b/>
          <w:bCs/>
          <w:iCs/>
          <w:color w:val="000000"/>
          <w:sz w:val="24"/>
          <w:szCs w:val="24"/>
          <w:lang w:eastAsia="zh-CN"/>
        </w:rPr>
      </w:pPr>
      <w:r w:rsidRPr="00DB30A6">
        <w:rPr>
          <w:rFonts w:eastAsia="Times New Roman" w:cstheme="minorHAnsi"/>
          <w:color w:val="000000"/>
          <w:sz w:val="24"/>
          <w:szCs w:val="24"/>
          <w:lang w:eastAsia="zh-CN"/>
        </w:rPr>
        <w:t>Deverão ser apresentadas</w:t>
      </w:r>
      <w:r w:rsidRPr="00DB30A6">
        <w:rPr>
          <w:rFonts w:eastAsia="Times New Roman" w:cstheme="minorHAnsi"/>
          <w:b/>
          <w:color w:val="000000"/>
          <w:sz w:val="24"/>
          <w:szCs w:val="24"/>
          <w:lang w:eastAsia="zh-CN"/>
        </w:rPr>
        <w:t xml:space="preserve">, planilhas de custo e formação de </w:t>
      </w:r>
      <w:proofErr w:type="gramStart"/>
      <w:r w:rsidRPr="00DB30A6">
        <w:rPr>
          <w:rFonts w:eastAsia="Times New Roman" w:cstheme="minorHAnsi"/>
          <w:b/>
          <w:color w:val="000000"/>
          <w:sz w:val="24"/>
          <w:szCs w:val="24"/>
          <w:lang w:eastAsia="zh-CN"/>
        </w:rPr>
        <w:t xml:space="preserve">preços </w:t>
      </w:r>
      <w:r w:rsidRPr="00DB30A6">
        <w:rPr>
          <w:rFonts w:eastAsia="Times New Roman" w:cstheme="minorHAnsi"/>
          <w:b/>
          <w:bCs/>
          <w:color w:val="000000"/>
          <w:sz w:val="24"/>
          <w:szCs w:val="24"/>
          <w:lang w:eastAsia="zh-CN"/>
        </w:rPr>
        <w:t>individualizadas por localidade</w:t>
      </w:r>
      <w:proofErr w:type="gramEnd"/>
      <w:r w:rsidRPr="00DB30A6">
        <w:rPr>
          <w:rFonts w:eastAsia="Times New Roman" w:cstheme="minorHAnsi"/>
          <w:b/>
          <w:bCs/>
          <w:color w:val="000000"/>
          <w:sz w:val="24"/>
          <w:szCs w:val="24"/>
          <w:lang w:eastAsia="zh-CN"/>
        </w:rPr>
        <w:t xml:space="preserve"> </w:t>
      </w:r>
      <w:r w:rsidRPr="00DB30A6">
        <w:rPr>
          <w:rFonts w:eastAsia="Times New Roman" w:cstheme="minorHAnsi"/>
          <w:bCs/>
          <w:color w:val="000000"/>
          <w:sz w:val="24"/>
          <w:szCs w:val="24"/>
          <w:lang w:eastAsia="zh-CN"/>
        </w:rPr>
        <w:t>(</w:t>
      </w:r>
      <w:r w:rsidRPr="00DB30A6">
        <w:rPr>
          <w:rFonts w:eastAsia="Times New Roman" w:cstheme="minorHAnsi"/>
          <w:color w:val="000000"/>
          <w:sz w:val="24"/>
          <w:szCs w:val="24"/>
          <w:lang w:eastAsia="zh-CN"/>
        </w:rPr>
        <w:t>Superintendência Regional em Cuiabá/MT, Delegacias de Polícia Federal de Rondonópolis/MT / Cáceres/MT / Sinop/MT / Barra do Garças/MT);</w:t>
      </w:r>
    </w:p>
    <w:p w:rsidR="00093195" w:rsidRPr="00DB30A6" w:rsidRDefault="00093195" w:rsidP="00093195">
      <w:pPr>
        <w:tabs>
          <w:tab w:val="left" w:pos="2835"/>
        </w:tabs>
        <w:suppressAutoHyphens/>
        <w:spacing w:after="0" w:line="300" w:lineRule="atLeast"/>
        <w:ind w:right="-170"/>
        <w:jc w:val="both"/>
        <w:rPr>
          <w:rFonts w:eastAsia="Times New Roman" w:cstheme="minorHAnsi"/>
          <w:b/>
          <w:bCs/>
          <w:iCs/>
          <w:color w:val="000000"/>
          <w:sz w:val="24"/>
          <w:szCs w:val="24"/>
          <w:lang w:eastAsia="zh-CN"/>
        </w:rPr>
      </w:pPr>
    </w:p>
    <w:p w:rsidR="00093195" w:rsidRPr="00DB30A6" w:rsidRDefault="00093195" w:rsidP="00093195">
      <w:pPr>
        <w:numPr>
          <w:ilvl w:val="3"/>
          <w:numId w:val="2"/>
        </w:numPr>
        <w:suppressAutoHyphens/>
        <w:spacing w:after="0" w:line="300" w:lineRule="atLeast"/>
        <w:ind w:right="-170"/>
        <w:jc w:val="both"/>
        <w:rPr>
          <w:rFonts w:eastAsia="Times New Roman" w:cstheme="minorHAnsi"/>
          <w:b/>
          <w:bCs/>
          <w:iCs/>
          <w:color w:val="000000"/>
          <w:sz w:val="24"/>
          <w:szCs w:val="24"/>
          <w:lang w:eastAsia="zh-CN"/>
        </w:rPr>
      </w:pPr>
      <w:r w:rsidRPr="00DB30A6">
        <w:rPr>
          <w:rFonts w:eastAsia="Times New Roman" w:cstheme="minorHAnsi"/>
          <w:color w:val="000000"/>
          <w:sz w:val="24"/>
          <w:szCs w:val="24"/>
          <w:lang w:eastAsia="zh-CN"/>
        </w:rPr>
        <w:t xml:space="preserve">Nas </w:t>
      </w:r>
      <w:r w:rsidRPr="00DB30A6">
        <w:rPr>
          <w:rFonts w:eastAsia="Times New Roman" w:cstheme="minorHAnsi"/>
          <w:b/>
          <w:color w:val="000000"/>
          <w:sz w:val="24"/>
          <w:szCs w:val="24"/>
          <w:u w:val="single"/>
          <w:lang w:eastAsia="zh-CN"/>
        </w:rPr>
        <w:t>planilhas de custo e formação de preços</w:t>
      </w:r>
      <w:r w:rsidRPr="00DB30A6">
        <w:rPr>
          <w:rFonts w:eastAsia="Times New Roman" w:cstheme="minorHAnsi"/>
          <w:color w:val="000000"/>
          <w:sz w:val="24"/>
          <w:szCs w:val="24"/>
          <w:lang w:eastAsia="zh-CN"/>
        </w:rPr>
        <w:t xml:space="preserve"> </w:t>
      </w:r>
      <w:proofErr w:type="gramStart"/>
      <w:r w:rsidRPr="00DB30A6">
        <w:rPr>
          <w:rFonts w:eastAsia="Times New Roman" w:cstheme="minorHAnsi"/>
          <w:color w:val="000000"/>
          <w:sz w:val="24"/>
          <w:szCs w:val="24"/>
          <w:lang w:eastAsia="zh-CN"/>
        </w:rPr>
        <w:t xml:space="preserve">deverão constar, obrigatoriamente, </w:t>
      </w:r>
      <w:r w:rsidRPr="00DB30A6">
        <w:rPr>
          <w:rFonts w:eastAsia="Times New Roman" w:cstheme="minorHAnsi"/>
          <w:b/>
          <w:color w:val="000000"/>
          <w:sz w:val="24"/>
          <w:szCs w:val="24"/>
          <w:lang w:eastAsia="zh-CN"/>
        </w:rPr>
        <w:t>Adicional de Periculosidade de 30%</w:t>
      </w:r>
      <w:proofErr w:type="gramEnd"/>
      <w:r w:rsidRPr="00DB30A6">
        <w:rPr>
          <w:rFonts w:eastAsia="Times New Roman" w:cstheme="minorHAnsi"/>
          <w:b/>
          <w:color w:val="000000"/>
          <w:sz w:val="24"/>
          <w:szCs w:val="24"/>
          <w:lang w:eastAsia="zh-CN"/>
        </w:rPr>
        <w:t xml:space="preserve"> (trinta por cento)</w:t>
      </w:r>
      <w:r w:rsidRPr="00DB30A6">
        <w:rPr>
          <w:rFonts w:eastAsia="Times New Roman" w:cstheme="minorHAnsi"/>
          <w:color w:val="000000"/>
          <w:sz w:val="24"/>
          <w:szCs w:val="24"/>
          <w:lang w:eastAsia="zh-CN"/>
        </w:rPr>
        <w:t xml:space="preserve"> sobre o salário-base da categoria para o item por localidade.</w:t>
      </w:r>
    </w:p>
    <w:p w:rsidR="00093195" w:rsidRPr="00DB30A6" w:rsidRDefault="00093195" w:rsidP="00093195">
      <w:pPr>
        <w:tabs>
          <w:tab w:val="left" w:pos="2835"/>
        </w:tabs>
        <w:suppressAutoHyphens/>
        <w:spacing w:after="0" w:line="300" w:lineRule="atLeast"/>
        <w:ind w:right="-170"/>
        <w:jc w:val="both"/>
        <w:rPr>
          <w:rFonts w:eastAsia="Times New Roman" w:cstheme="minorHAnsi"/>
          <w:b/>
          <w:bCs/>
          <w:iCs/>
          <w:color w:val="000000"/>
          <w:sz w:val="24"/>
          <w:szCs w:val="24"/>
          <w:lang w:eastAsia="zh-CN"/>
        </w:rPr>
      </w:pPr>
    </w:p>
    <w:p w:rsidR="00093195" w:rsidRPr="00DB30A6" w:rsidRDefault="00093195" w:rsidP="00093195">
      <w:pPr>
        <w:numPr>
          <w:ilvl w:val="3"/>
          <w:numId w:val="2"/>
        </w:numPr>
        <w:suppressAutoHyphens/>
        <w:spacing w:after="0" w:line="300" w:lineRule="atLeast"/>
        <w:ind w:right="-170"/>
        <w:jc w:val="both"/>
        <w:rPr>
          <w:rFonts w:eastAsia="Times New Roman" w:cstheme="minorHAnsi"/>
          <w:b/>
          <w:bCs/>
          <w:iCs/>
          <w:color w:val="000000"/>
          <w:sz w:val="24"/>
          <w:szCs w:val="24"/>
          <w:u w:val="single"/>
          <w:lang w:eastAsia="zh-CN"/>
        </w:rPr>
      </w:pPr>
      <w:r w:rsidRPr="00DB30A6">
        <w:rPr>
          <w:rFonts w:eastAsia="Times New Roman" w:cstheme="minorHAnsi"/>
          <w:bCs/>
          <w:color w:val="000000"/>
          <w:sz w:val="24"/>
          <w:szCs w:val="24"/>
          <w:lang w:eastAsia="zh-CN"/>
        </w:rPr>
        <w:t>Deverão ser encaminhadas,</w:t>
      </w:r>
      <w:r w:rsidRPr="00DB30A6">
        <w:rPr>
          <w:rFonts w:eastAsia="Times New Roman" w:cstheme="minorHAnsi"/>
          <w:b/>
          <w:bCs/>
          <w:color w:val="000000"/>
          <w:sz w:val="24"/>
          <w:szCs w:val="24"/>
          <w:lang w:eastAsia="zh-CN"/>
        </w:rPr>
        <w:t xml:space="preserve"> obrigatoriamente, planilhas eletrônicas</w:t>
      </w:r>
      <w:r w:rsidRPr="00DB30A6">
        <w:rPr>
          <w:rFonts w:eastAsia="Times New Roman" w:cstheme="minorHAnsi"/>
          <w:bCs/>
          <w:color w:val="000000"/>
          <w:sz w:val="24"/>
          <w:szCs w:val="24"/>
          <w:lang w:eastAsia="zh-CN"/>
        </w:rPr>
        <w:t xml:space="preserve"> – tipo Excel (</w:t>
      </w:r>
      <w:proofErr w:type="gramStart"/>
      <w:r w:rsidRPr="00DB30A6">
        <w:rPr>
          <w:rFonts w:eastAsia="Times New Roman" w:cstheme="minorHAnsi"/>
          <w:bCs/>
          <w:color w:val="000000"/>
          <w:sz w:val="24"/>
          <w:szCs w:val="24"/>
          <w:lang w:eastAsia="zh-CN"/>
        </w:rPr>
        <w:t>extensão .</w:t>
      </w:r>
      <w:proofErr w:type="spellStart"/>
      <w:proofErr w:type="gramEnd"/>
      <w:r w:rsidRPr="00DB30A6">
        <w:rPr>
          <w:rFonts w:eastAsia="Times New Roman" w:cstheme="minorHAnsi"/>
          <w:bCs/>
          <w:color w:val="000000"/>
          <w:sz w:val="24"/>
          <w:szCs w:val="24"/>
          <w:lang w:eastAsia="zh-CN"/>
        </w:rPr>
        <w:t>xls</w:t>
      </w:r>
      <w:proofErr w:type="spellEnd"/>
      <w:r w:rsidRPr="00DB30A6">
        <w:rPr>
          <w:rFonts w:eastAsia="Times New Roman" w:cstheme="minorHAnsi"/>
          <w:bCs/>
          <w:color w:val="000000"/>
          <w:sz w:val="24"/>
          <w:szCs w:val="24"/>
          <w:lang w:eastAsia="zh-CN"/>
        </w:rPr>
        <w:t xml:space="preserve"> ou outra compatível).</w:t>
      </w:r>
    </w:p>
    <w:p w:rsidR="00093195" w:rsidRPr="00DB30A6" w:rsidRDefault="00093195" w:rsidP="00093195">
      <w:pPr>
        <w:suppressAutoHyphens/>
        <w:spacing w:after="0" w:line="300" w:lineRule="atLeast"/>
        <w:ind w:right="-170"/>
        <w:jc w:val="both"/>
        <w:rPr>
          <w:rFonts w:eastAsia="Times New Roman" w:cstheme="minorHAnsi"/>
          <w:b/>
          <w:bCs/>
          <w:iCs/>
          <w:color w:val="000000"/>
          <w:sz w:val="24"/>
          <w:szCs w:val="24"/>
          <w:u w:val="single"/>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bCs/>
          <w:iCs/>
          <w:color w:val="000000"/>
          <w:sz w:val="24"/>
          <w:szCs w:val="24"/>
          <w:lang w:eastAsia="zh-CN"/>
        </w:rPr>
        <w:t>Todos os dados informados pelo licitante em sua planilha deverão refletir com fidelidade, os custos especificados e a margem de lucro pretendida.</w:t>
      </w:r>
    </w:p>
    <w:p w:rsidR="00093195" w:rsidRPr="00DB30A6" w:rsidRDefault="00093195" w:rsidP="00093195">
      <w:pPr>
        <w:tabs>
          <w:tab w:val="left" w:pos="2127"/>
        </w:tabs>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2"/>
          <w:numId w:val="2"/>
        </w:numPr>
        <w:tabs>
          <w:tab w:val="left" w:pos="1276"/>
          <w:tab w:val="left" w:pos="2127"/>
        </w:tabs>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bCs/>
          <w:iCs/>
          <w:color w:val="000000"/>
          <w:sz w:val="24"/>
          <w:szCs w:val="24"/>
          <w:lang w:eastAsia="zh-CN"/>
        </w:rPr>
        <w:t>Erros no preenchimento da planilha, não constituem motivo para a desclassificação da proposta. A planilha poderá ser ajustada pelo licitante, no prazo indicado pelo Pregoeiro, desde que não haja majoração do preço proposto.</w:t>
      </w:r>
    </w:p>
    <w:p w:rsidR="00093195" w:rsidRPr="00DB30A6" w:rsidRDefault="00093195" w:rsidP="00093195">
      <w:pPr>
        <w:tabs>
          <w:tab w:val="left" w:pos="1276"/>
          <w:tab w:val="left" w:pos="2127"/>
        </w:tabs>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3"/>
          <w:numId w:val="2"/>
        </w:numPr>
        <w:suppressAutoHyphens/>
        <w:spacing w:after="0" w:line="300" w:lineRule="atLeast"/>
        <w:ind w:right="-170"/>
        <w:jc w:val="both"/>
        <w:rPr>
          <w:rFonts w:eastAsia="Times New Roman" w:cstheme="minorHAnsi"/>
          <w:bCs/>
          <w:color w:val="000000"/>
          <w:sz w:val="24"/>
          <w:szCs w:val="24"/>
          <w:shd w:val="clear" w:color="auto" w:fill="FFFF00"/>
          <w:lang w:eastAsia="zh-CN"/>
        </w:rPr>
      </w:pPr>
      <w:r w:rsidRPr="00DB30A6">
        <w:rPr>
          <w:rFonts w:eastAsia="Times New Roman" w:cstheme="minorHAnsi"/>
          <w:bCs/>
          <w:color w:val="000000"/>
          <w:sz w:val="24"/>
          <w:szCs w:val="24"/>
          <w:lang w:eastAsia="zh-CN"/>
        </w:rPr>
        <w:t>Considera-se erro no preenchimento da planilha, a indicação de recolhimento de impostos e contribuições na forma do Simples Nacional, exceto para atividades de prestação de serviços previstas nos §§5º-B a 5º-E, do artigo 18, da LC 123, de 2006.</w:t>
      </w:r>
    </w:p>
    <w:p w:rsidR="00093195" w:rsidRPr="00DB30A6" w:rsidRDefault="00093195" w:rsidP="00093195">
      <w:pPr>
        <w:tabs>
          <w:tab w:val="left" w:pos="2835"/>
        </w:tabs>
        <w:suppressAutoHyphens/>
        <w:spacing w:after="0" w:line="300" w:lineRule="atLeast"/>
        <w:ind w:right="-170"/>
        <w:jc w:val="both"/>
        <w:rPr>
          <w:rFonts w:eastAsia="Times New Roman" w:cstheme="minorHAnsi"/>
          <w:bCs/>
          <w:color w:val="000000"/>
          <w:sz w:val="24"/>
          <w:szCs w:val="24"/>
          <w:shd w:val="clear" w:color="auto" w:fill="FFFF00"/>
          <w:lang w:eastAsia="zh-CN"/>
        </w:rPr>
      </w:pPr>
    </w:p>
    <w:p w:rsidR="00093195" w:rsidRPr="00DB30A6" w:rsidRDefault="00093195" w:rsidP="00093195">
      <w:pPr>
        <w:numPr>
          <w:ilvl w:val="1"/>
          <w:numId w:val="2"/>
        </w:numPr>
        <w:tabs>
          <w:tab w:val="left" w:pos="1418"/>
        </w:tabs>
        <w:suppressAutoHyphens/>
        <w:spacing w:after="0" w:line="300" w:lineRule="atLeast"/>
        <w:ind w:right="-170"/>
        <w:jc w:val="both"/>
        <w:rPr>
          <w:rFonts w:eastAsia="Times New Roman" w:cstheme="minorHAnsi"/>
          <w:b/>
          <w:color w:val="000000"/>
          <w:sz w:val="24"/>
          <w:szCs w:val="24"/>
          <w:u w:val="single"/>
          <w:lang w:eastAsia="zh-CN"/>
        </w:rPr>
      </w:pPr>
      <w:bookmarkStart w:id="1" w:name="_Ref320877600"/>
      <w:r w:rsidRPr="00DB30A6">
        <w:rPr>
          <w:rFonts w:eastAsia="Times New Roman" w:cstheme="minorHAnsi"/>
          <w:color w:val="000000"/>
          <w:sz w:val="24"/>
          <w:szCs w:val="24"/>
          <w:lang w:eastAsia="zh-CN"/>
        </w:rPr>
        <w:lastRenderedPageBreak/>
        <w:t>Considerando que o objeto licitado enquadra-se na vedação do inciso XII, do art. 17, da Lei Complementar nº 123/2006, as microempresas (ME) ou empresas de pequeno porte (EPP)</w:t>
      </w:r>
      <w:r w:rsidR="003C3A02" w:rsidRPr="00DB30A6">
        <w:rPr>
          <w:rFonts w:eastAsia="Times New Roman" w:cstheme="minorHAnsi"/>
          <w:color w:val="000000"/>
          <w:sz w:val="24"/>
          <w:szCs w:val="24"/>
          <w:lang w:eastAsia="zh-CN"/>
        </w:rPr>
        <w:t>,</w:t>
      </w:r>
      <w:r w:rsidRPr="00DB30A6">
        <w:rPr>
          <w:rFonts w:eastAsia="Times New Roman" w:cstheme="minorHAnsi"/>
          <w:color w:val="000000"/>
          <w:sz w:val="24"/>
          <w:szCs w:val="24"/>
          <w:lang w:eastAsia="zh-CN"/>
        </w:rPr>
        <w:t xml:space="preserve"> optantes pelo Simples Nacional, não poderão beneficiar-se dessa condição</w:t>
      </w:r>
      <w:bookmarkEnd w:id="1"/>
      <w:r w:rsidRPr="00DB30A6">
        <w:rPr>
          <w:rFonts w:eastAsia="Times New Roman" w:cstheme="minorHAnsi"/>
          <w:color w:val="000000"/>
          <w:sz w:val="24"/>
          <w:szCs w:val="24"/>
          <w:lang w:eastAsia="zh-CN"/>
        </w:rPr>
        <w:t>.</w:t>
      </w:r>
    </w:p>
    <w:p w:rsidR="00093195" w:rsidRPr="00DB30A6" w:rsidRDefault="00093195" w:rsidP="00093195">
      <w:pPr>
        <w:tabs>
          <w:tab w:val="left" w:pos="1418"/>
        </w:tabs>
        <w:suppressAutoHyphens/>
        <w:spacing w:after="0" w:line="300" w:lineRule="atLeast"/>
        <w:ind w:right="-170"/>
        <w:jc w:val="both"/>
        <w:rPr>
          <w:rFonts w:eastAsia="Times New Roman" w:cstheme="minorHAnsi"/>
          <w:b/>
          <w:color w:val="000000"/>
          <w:sz w:val="24"/>
          <w:szCs w:val="24"/>
          <w:u w:val="single"/>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bCs/>
          <w:iCs/>
          <w:color w:val="000000"/>
          <w:sz w:val="24"/>
          <w:szCs w:val="24"/>
          <w:lang w:eastAsia="zh-CN"/>
        </w:rPr>
        <w:t>Se a proposta ou lance de menor valor não for aceitável, o Pregoeiro examinará a proposta ou lance subsequente, e, assim sucessivamente, na ordem de classificação.</w:t>
      </w:r>
    </w:p>
    <w:p w:rsidR="00093195" w:rsidRPr="00DB30A6" w:rsidRDefault="00093195" w:rsidP="00093195">
      <w:pPr>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sz w:val="24"/>
          <w:szCs w:val="24"/>
          <w:lang w:eastAsia="zh-CN"/>
        </w:rPr>
      </w:pPr>
      <w:r w:rsidRPr="00DB30A6">
        <w:rPr>
          <w:rFonts w:eastAsia="Times New Roman" w:cstheme="minorHAnsi"/>
          <w:color w:val="000000"/>
          <w:sz w:val="24"/>
          <w:szCs w:val="24"/>
          <w:lang w:eastAsia="zh-CN"/>
        </w:rPr>
        <w:t>Havendo necessidade, o Pregoeiro suspenderá a sessão, informando no “</w:t>
      </w:r>
      <w:r w:rsidRPr="00DB30A6">
        <w:rPr>
          <w:rFonts w:eastAsia="Times New Roman" w:cstheme="minorHAnsi"/>
          <w:i/>
          <w:color w:val="000000"/>
          <w:sz w:val="24"/>
          <w:szCs w:val="24"/>
          <w:lang w:eastAsia="zh-CN"/>
        </w:rPr>
        <w:t>chat</w:t>
      </w:r>
      <w:r w:rsidRPr="00DB30A6">
        <w:rPr>
          <w:rFonts w:eastAsia="Times New Roman" w:cstheme="minorHAnsi"/>
          <w:color w:val="000000"/>
          <w:sz w:val="24"/>
          <w:szCs w:val="24"/>
          <w:lang w:eastAsia="zh-CN"/>
        </w:rPr>
        <w:t>” a nova data e horário para a continuidade da mesma.</w:t>
      </w:r>
    </w:p>
    <w:p w:rsidR="00093195" w:rsidRPr="00DB30A6" w:rsidRDefault="00093195" w:rsidP="00093195">
      <w:pPr>
        <w:suppressAutoHyphens/>
        <w:spacing w:after="0" w:line="300" w:lineRule="atLeast"/>
        <w:ind w:right="-170"/>
        <w:rPr>
          <w:rFonts w:eastAsia="Times New Roman" w:cstheme="minorHAnsi"/>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sz w:val="24"/>
          <w:szCs w:val="24"/>
          <w:lang w:eastAsia="zh-CN"/>
        </w:rPr>
      </w:pPr>
      <w:r w:rsidRPr="00DB30A6">
        <w:rPr>
          <w:rFonts w:eastAsia="Times New Roman" w:cstheme="minorHAnsi"/>
          <w:sz w:val="24"/>
          <w:szCs w:val="24"/>
          <w:lang w:eastAsia="zh-CN"/>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093195" w:rsidRPr="00DB30A6" w:rsidRDefault="00093195" w:rsidP="00093195">
      <w:pPr>
        <w:suppressAutoHyphens/>
        <w:spacing w:after="0" w:line="300" w:lineRule="atLeast"/>
        <w:ind w:right="-170"/>
        <w:jc w:val="both"/>
        <w:rPr>
          <w:rFonts w:eastAsia="Times New Roman" w:cstheme="minorHAnsi"/>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sz w:val="24"/>
          <w:szCs w:val="24"/>
          <w:lang w:eastAsia="zh-CN"/>
        </w:rPr>
      </w:pPr>
      <w:r w:rsidRPr="00DB30A6">
        <w:rPr>
          <w:rFonts w:eastAsia="Times New Roman" w:cstheme="minorHAnsi"/>
          <w:sz w:val="24"/>
          <w:szCs w:val="24"/>
          <w:lang w:eastAsia="zh-CN"/>
        </w:rPr>
        <w:t>Também nas hipóteses em que o Pregoeiro não aceitar a proposta e passar à subsequente, poderá negociar com o licitante para que seja obtido preço melhor.</w:t>
      </w:r>
    </w:p>
    <w:p w:rsidR="00093195" w:rsidRPr="00DB30A6" w:rsidRDefault="00093195" w:rsidP="00093195">
      <w:pPr>
        <w:tabs>
          <w:tab w:val="left" w:pos="2127"/>
        </w:tabs>
        <w:suppressAutoHyphens/>
        <w:spacing w:after="0" w:line="300" w:lineRule="atLeast"/>
        <w:ind w:right="-170"/>
        <w:jc w:val="both"/>
        <w:rPr>
          <w:rFonts w:eastAsia="Times New Roman" w:cstheme="minorHAnsi"/>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A negociação será realizada por meio do sistema, podendo ser acompanhada pelos demais licitantes.</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Sempre que a proposta não for aceita, e antes de o Pregoeiro passar à subsequente, haverá nova verificação, pelo sistema, da eventual ocorrência do empate ficto, previsto nos artigos </w:t>
      </w:r>
      <w:r w:rsidRPr="00DB30A6">
        <w:rPr>
          <w:rFonts w:eastAsia="Times New Roman" w:cstheme="minorHAnsi"/>
          <w:bCs/>
          <w:color w:val="000000"/>
          <w:sz w:val="24"/>
          <w:szCs w:val="24"/>
          <w:lang w:eastAsia="zh-CN"/>
        </w:rPr>
        <w:t>44 e 45, da LC nº 123, de 2006, seguindo-se a disciplina antes estabelecida, se for o caso.</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0"/>
          <w:numId w:val="2"/>
        </w:numPr>
        <w:suppressAutoHyphens/>
        <w:spacing w:after="0" w:line="300" w:lineRule="atLeast"/>
        <w:ind w:right="-170"/>
        <w:rPr>
          <w:rFonts w:eastAsia="Times New Roman" w:cstheme="minorHAnsi"/>
          <w:b/>
          <w:color w:val="000000"/>
          <w:sz w:val="24"/>
          <w:szCs w:val="24"/>
          <w:lang w:eastAsia="zh-CN"/>
        </w:rPr>
      </w:pPr>
      <w:r w:rsidRPr="00DB30A6">
        <w:rPr>
          <w:rFonts w:eastAsia="Times New Roman" w:cstheme="minorHAnsi"/>
          <w:b/>
          <w:color w:val="000000"/>
          <w:sz w:val="24"/>
          <w:szCs w:val="24"/>
          <w:lang w:eastAsia="zh-CN"/>
        </w:rPr>
        <w:t>DA HABILITAÇÃO</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Cs/>
          <w:color w:val="000000"/>
          <w:sz w:val="24"/>
          <w:szCs w:val="24"/>
          <w:lang w:eastAsia="zh-CN"/>
        </w:rPr>
      </w:pPr>
      <w:r w:rsidRPr="00DB30A6">
        <w:rPr>
          <w:rFonts w:eastAsia="Times New Roman" w:cstheme="minorHAnsi"/>
          <w:bCs/>
          <w:color w:val="000000"/>
          <w:sz w:val="24"/>
          <w:szCs w:val="24"/>
          <w:lang w:eastAsia="zh-CN"/>
        </w:rPr>
        <w:t xml:space="preserve">O Pregoeiro consultará o Sistema de Cadastro Unificado de Fornecedores – SICAF em relação à habilitação jurídica, à regularidade fiscal e à </w:t>
      </w:r>
      <w:proofErr w:type="gramStart"/>
      <w:r w:rsidRPr="00DB30A6">
        <w:rPr>
          <w:rFonts w:eastAsia="Times New Roman" w:cstheme="minorHAnsi"/>
          <w:bCs/>
          <w:color w:val="000000"/>
          <w:sz w:val="24"/>
          <w:szCs w:val="24"/>
          <w:lang w:eastAsia="zh-CN"/>
        </w:rPr>
        <w:t>qualificação econômico-financeiro</w:t>
      </w:r>
      <w:proofErr w:type="gramEnd"/>
      <w:r w:rsidRPr="00DB30A6">
        <w:rPr>
          <w:rFonts w:eastAsia="Times New Roman" w:cstheme="minorHAnsi"/>
          <w:bCs/>
          <w:color w:val="000000"/>
          <w:sz w:val="24"/>
          <w:szCs w:val="24"/>
          <w:lang w:eastAsia="zh-CN"/>
        </w:rPr>
        <w:t xml:space="preserve">, conforme disposto nos </w:t>
      </w:r>
      <w:proofErr w:type="spellStart"/>
      <w:r w:rsidRPr="00DB30A6">
        <w:rPr>
          <w:rFonts w:eastAsia="Times New Roman" w:cstheme="minorHAnsi"/>
          <w:bCs/>
          <w:color w:val="000000"/>
          <w:sz w:val="24"/>
          <w:szCs w:val="24"/>
          <w:lang w:eastAsia="zh-CN"/>
        </w:rPr>
        <w:t>arts</w:t>
      </w:r>
      <w:proofErr w:type="spellEnd"/>
      <w:r w:rsidRPr="00DB30A6">
        <w:rPr>
          <w:rFonts w:eastAsia="Times New Roman" w:cstheme="minorHAnsi"/>
          <w:bCs/>
          <w:color w:val="000000"/>
          <w:sz w:val="24"/>
          <w:szCs w:val="24"/>
          <w:lang w:eastAsia="zh-CN"/>
        </w:rPr>
        <w:t>. 4º, caput, 8º, § 3º, 13 a 18, 14 e 43 da Instrução Normativa SLTI/MPOG nº 2, de 2010.</w:t>
      </w:r>
    </w:p>
    <w:p w:rsidR="00093195" w:rsidRPr="00DB30A6" w:rsidRDefault="00093195" w:rsidP="00093195">
      <w:pPr>
        <w:tabs>
          <w:tab w:val="left" w:pos="1418"/>
        </w:tabs>
        <w:suppressAutoHyphens/>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bCs/>
          <w:color w:val="000000"/>
          <w:sz w:val="24"/>
          <w:szCs w:val="24"/>
          <w:lang w:eastAsia="zh-CN"/>
        </w:rPr>
      </w:pPr>
      <w:r w:rsidRPr="00DB30A6">
        <w:rPr>
          <w:rFonts w:eastAsia="Times New Roman" w:cstheme="minorHAnsi"/>
          <w:color w:val="000000"/>
          <w:sz w:val="24"/>
          <w:szCs w:val="24"/>
          <w:lang w:eastAsia="zh-CN"/>
        </w:rPr>
        <w:t xml:space="preserve">Também poderão ser consultados, </w:t>
      </w:r>
      <w:r w:rsidRPr="00DB30A6">
        <w:rPr>
          <w:rFonts w:eastAsia="Times New Roman" w:cstheme="minorHAnsi"/>
          <w:bCs/>
          <w:color w:val="000000"/>
          <w:sz w:val="24"/>
          <w:szCs w:val="24"/>
          <w:lang w:eastAsia="zh-CN"/>
        </w:rPr>
        <w:t xml:space="preserve">os sítios oficiais emissores de certidões, especialmente quando </w:t>
      </w:r>
      <w:r w:rsidRPr="00DB30A6">
        <w:rPr>
          <w:rFonts w:eastAsia="Times New Roman" w:cstheme="minorHAnsi"/>
          <w:color w:val="000000"/>
          <w:sz w:val="24"/>
          <w:szCs w:val="24"/>
          <w:lang w:eastAsia="zh-CN"/>
        </w:rPr>
        <w:t>o licitante esteja com alguma documentação vencida junto ao SICAF</w:t>
      </w:r>
      <w:r w:rsidRPr="00DB30A6">
        <w:rPr>
          <w:rFonts w:eastAsia="Times New Roman" w:cstheme="minorHAnsi"/>
          <w:bCs/>
          <w:color w:val="000000"/>
          <w:sz w:val="24"/>
          <w:szCs w:val="24"/>
          <w:lang w:eastAsia="zh-CN"/>
        </w:rPr>
        <w:t>.</w:t>
      </w:r>
    </w:p>
    <w:p w:rsidR="00093195" w:rsidRPr="00DB30A6" w:rsidRDefault="00093195" w:rsidP="00093195">
      <w:pPr>
        <w:tabs>
          <w:tab w:val="left" w:pos="2127"/>
        </w:tabs>
        <w:suppressAutoHyphens/>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bCs/>
          <w:color w:val="000000"/>
          <w:sz w:val="24"/>
          <w:szCs w:val="24"/>
          <w:lang w:eastAsia="zh-CN"/>
        </w:rPr>
      </w:pPr>
      <w:r w:rsidRPr="00DB30A6">
        <w:rPr>
          <w:rFonts w:eastAsia="Times New Roman" w:cstheme="minorHAnsi"/>
          <w:color w:val="000000"/>
          <w:sz w:val="24"/>
          <w:szCs w:val="24"/>
          <w:lang w:eastAsia="zh-CN"/>
        </w:rPr>
        <w:t xml:space="preserve">Caso o Pregoeiro não logre êxito em obter a certidão correspondente através do sítio oficial, o licitante será convocado a encaminhar, no prazo de </w:t>
      </w:r>
      <w:r w:rsidRPr="00DB30A6">
        <w:rPr>
          <w:rFonts w:eastAsia="Times New Roman" w:cstheme="minorHAnsi"/>
          <w:b/>
          <w:color w:val="000000"/>
          <w:sz w:val="24"/>
          <w:szCs w:val="24"/>
          <w:lang w:eastAsia="zh-CN"/>
        </w:rPr>
        <w:t xml:space="preserve">03 </w:t>
      </w:r>
      <w:r w:rsidRPr="00DB30A6">
        <w:rPr>
          <w:rFonts w:eastAsia="Times New Roman" w:cstheme="minorHAnsi"/>
          <w:b/>
          <w:bCs/>
          <w:color w:val="000000"/>
          <w:sz w:val="24"/>
          <w:szCs w:val="24"/>
          <w:lang w:eastAsia="zh-CN"/>
        </w:rPr>
        <w:t>(três)</w:t>
      </w:r>
      <w:r w:rsidRPr="00DB30A6">
        <w:rPr>
          <w:rFonts w:eastAsia="Times New Roman" w:cstheme="minorHAnsi"/>
          <w:b/>
          <w:bCs/>
          <w:i/>
          <w:color w:val="000000"/>
          <w:sz w:val="24"/>
          <w:szCs w:val="24"/>
          <w:lang w:eastAsia="zh-CN"/>
        </w:rPr>
        <w:t xml:space="preserve"> </w:t>
      </w:r>
      <w:r w:rsidRPr="00DB30A6">
        <w:rPr>
          <w:rFonts w:eastAsia="Times New Roman" w:cstheme="minorHAnsi"/>
          <w:b/>
          <w:bCs/>
          <w:color w:val="000000"/>
          <w:sz w:val="24"/>
          <w:szCs w:val="24"/>
          <w:lang w:eastAsia="zh-CN"/>
        </w:rPr>
        <w:t>horas</w:t>
      </w:r>
      <w:r w:rsidRPr="00DB30A6">
        <w:rPr>
          <w:rFonts w:eastAsia="Times New Roman" w:cstheme="minorHAnsi"/>
          <w:color w:val="000000"/>
          <w:sz w:val="24"/>
          <w:szCs w:val="24"/>
          <w:lang w:eastAsia="zh-CN"/>
        </w:rPr>
        <w:t xml:space="preserve">, documento válido que comprove o atendimento das exigências deste Edital, </w:t>
      </w:r>
      <w:proofErr w:type="gramStart"/>
      <w:r w:rsidRPr="00DB30A6">
        <w:rPr>
          <w:rFonts w:eastAsia="Times New Roman" w:cstheme="minorHAnsi"/>
          <w:color w:val="000000"/>
          <w:sz w:val="24"/>
          <w:szCs w:val="24"/>
          <w:lang w:eastAsia="zh-CN"/>
        </w:rPr>
        <w:t>sob pena</w:t>
      </w:r>
      <w:proofErr w:type="gramEnd"/>
      <w:r w:rsidRPr="00DB30A6">
        <w:rPr>
          <w:rFonts w:eastAsia="Times New Roman" w:cstheme="minorHAnsi"/>
          <w:color w:val="000000"/>
          <w:sz w:val="24"/>
          <w:szCs w:val="24"/>
          <w:lang w:eastAsia="zh-CN"/>
        </w:rPr>
        <w:t xml:space="preserve"> de inabilitação, ressalvado o disposto quanto à comprovação da </w:t>
      </w:r>
      <w:r w:rsidRPr="00DB30A6">
        <w:rPr>
          <w:rFonts w:eastAsia="Times New Roman" w:cstheme="minorHAnsi"/>
          <w:color w:val="000000"/>
          <w:sz w:val="24"/>
          <w:szCs w:val="24"/>
          <w:lang w:eastAsia="zh-CN"/>
        </w:rPr>
        <w:lastRenderedPageBreak/>
        <w:t>regularidade fiscal das microempresas e empresas de pequeno porte, conforme estatui o art. 43, § 1º, da LC nº 123, de 2006.</w:t>
      </w:r>
    </w:p>
    <w:p w:rsidR="00093195" w:rsidRPr="00DB30A6" w:rsidRDefault="00093195" w:rsidP="00093195">
      <w:pPr>
        <w:tabs>
          <w:tab w:val="left" w:pos="2127"/>
        </w:tabs>
        <w:suppressAutoHyphens/>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Cs/>
          <w:color w:val="000000"/>
          <w:sz w:val="24"/>
          <w:szCs w:val="24"/>
          <w:lang w:eastAsia="zh-CN"/>
        </w:rPr>
      </w:pPr>
      <w:r w:rsidRPr="00DB30A6">
        <w:rPr>
          <w:rFonts w:eastAsia="Times New Roman" w:cstheme="minorHAnsi"/>
          <w:bCs/>
          <w:color w:val="000000"/>
          <w:sz w:val="24"/>
          <w:szCs w:val="24"/>
          <w:lang w:eastAsia="zh-CN"/>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Regularidade Fiscal.</w:t>
      </w:r>
    </w:p>
    <w:p w:rsidR="00093195" w:rsidRPr="00DB30A6" w:rsidRDefault="00093195" w:rsidP="00093195">
      <w:pPr>
        <w:suppressAutoHyphens/>
        <w:spacing w:after="0" w:line="300" w:lineRule="atLeast"/>
        <w:ind w:right="-170"/>
        <w:jc w:val="both"/>
        <w:rPr>
          <w:rFonts w:eastAsia="Times New Roman" w:cstheme="minorHAnsi"/>
          <w:b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
          <w:bCs/>
          <w:color w:val="000000"/>
          <w:sz w:val="24"/>
          <w:szCs w:val="24"/>
          <w:shd w:val="clear" w:color="auto" w:fill="FFFF00"/>
          <w:lang w:eastAsia="zh-CN"/>
        </w:rPr>
      </w:pPr>
      <w:r w:rsidRPr="00DB30A6">
        <w:rPr>
          <w:rFonts w:eastAsia="Times New Roman" w:cstheme="minorHAnsi"/>
          <w:b/>
          <w:bCs/>
          <w:color w:val="000000"/>
          <w:sz w:val="24"/>
          <w:szCs w:val="24"/>
          <w:lang w:eastAsia="zh-CN"/>
        </w:rPr>
        <w:t xml:space="preserve">HABILITAÇÃO JURÍDICA: </w:t>
      </w:r>
    </w:p>
    <w:p w:rsidR="00093195" w:rsidRPr="00DB30A6" w:rsidRDefault="00093195" w:rsidP="00093195">
      <w:pPr>
        <w:tabs>
          <w:tab w:val="left" w:pos="2127"/>
        </w:tabs>
        <w:suppressAutoHyphens/>
        <w:spacing w:after="0" w:line="300" w:lineRule="atLeast"/>
        <w:ind w:right="-170"/>
        <w:jc w:val="both"/>
        <w:rPr>
          <w:rFonts w:eastAsia="Times New Roman" w:cstheme="minorHAnsi"/>
          <w:bCs/>
          <w:color w:val="000000"/>
          <w:sz w:val="24"/>
          <w:szCs w:val="24"/>
          <w:shd w:val="clear" w:color="auto" w:fill="FFFF00"/>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no</w:t>
      </w:r>
      <w:proofErr w:type="gramEnd"/>
      <w:r w:rsidRPr="00DB30A6">
        <w:rPr>
          <w:rFonts w:eastAsia="Times New Roman" w:cstheme="minorHAnsi"/>
          <w:color w:val="000000"/>
          <w:sz w:val="24"/>
          <w:szCs w:val="24"/>
          <w:lang w:eastAsia="zh-CN"/>
        </w:rPr>
        <w:t xml:space="preserve"> caso de empresário individual, inscrição no Registro Público de Empresas Mercantis;</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em</w:t>
      </w:r>
      <w:proofErr w:type="gramEnd"/>
      <w:r w:rsidRPr="00DB30A6">
        <w:rPr>
          <w:rFonts w:eastAsia="Times New Roman" w:cstheme="minorHAnsi"/>
          <w:color w:val="000000"/>
          <w:sz w:val="24"/>
          <w:szCs w:val="24"/>
          <w:lang w:eastAsia="zh-CN"/>
        </w:rPr>
        <w:t xml:space="preserve"> se tratando de sociedades comerciais, contrato social ou estatuto em vigor, devidamente registrado, e, no caso de sociedades por ações, acompanhado de documentos de eleição de seus administradores;</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inscrição</w:t>
      </w:r>
      <w:proofErr w:type="gramEnd"/>
      <w:r w:rsidRPr="00DB30A6">
        <w:rPr>
          <w:rFonts w:eastAsia="Times New Roman" w:cstheme="minorHAnsi"/>
          <w:color w:val="000000"/>
          <w:sz w:val="24"/>
          <w:szCs w:val="24"/>
          <w:lang w:eastAsia="zh-CN"/>
        </w:rPr>
        <w:t xml:space="preserve"> no Registro Público de Empresas Mercantis onde opera, com averbação no Registro onde tem sede a matriz, no caso de ser o participante sucursal, filial ou agência;</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inscrição</w:t>
      </w:r>
      <w:proofErr w:type="gramEnd"/>
      <w:r w:rsidRPr="00DB30A6">
        <w:rPr>
          <w:rFonts w:eastAsia="Times New Roman" w:cstheme="minorHAnsi"/>
          <w:color w:val="000000"/>
          <w:sz w:val="24"/>
          <w:szCs w:val="24"/>
          <w:lang w:eastAsia="zh-CN"/>
        </w:rPr>
        <w:t xml:space="preserve"> do ato constitutivo no Registro Civil das Pessoas Jurídicas, no caso de sociedades simples, acompanhada de prova de diretoria em exercício; e</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decreto</w:t>
      </w:r>
      <w:proofErr w:type="gramEnd"/>
      <w:r w:rsidRPr="00DB30A6">
        <w:rPr>
          <w:rFonts w:eastAsia="Times New Roman" w:cstheme="minorHAnsi"/>
          <w:color w:val="000000"/>
          <w:sz w:val="24"/>
          <w:szCs w:val="24"/>
          <w:lang w:eastAsia="zh-CN"/>
        </w:rPr>
        <w:t xml:space="preserve"> de autorização, em se tratando de sociedade empresária estrangeira em funcionamento no País;</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
          <w:bCs/>
          <w:color w:val="000000"/>
          <w:sz w:val="24"/>
          <w:szCs w:val="24"/>
          <w:shd w:val="clear" w:color="auto" w:fill="FFFF00"/>
          <w:lang w:eastAsia="zh-CN"/>
        </w:rPr>
      </w:pPr>
      <w:r w:rsidRPr="00DB30A6">
        <w:rPr>
          <w:rFonts w:eastAsia="Times New Roman" w:cstheme="minorHAnsi"/>
          <w:b/>
          <w:bCs/>
          <w:color w:val="000000"/>
          <w:sz w:val="24"/>
          <w:szCs w:val="24"/>
          <w:lang w:eastAsia="zh-CN"/>
        </w:rPr>
        <w:t>REGULARIDADE FISCAL</w:t>
      </w:r>
    </w:p>
    <w:p w:rsidR="00093195" w:rsidRPr="00DB30A6" w:rsidRDefault="00093195" w:rsidP="00093195">
      <w:pPr>
        <w:tabs>
          <w:tab w:val="left" w:pos="2127"/>
        </w:tabs>
        <w:suppressAutoHyphens/>
        <w:spacing w:after="0" w:line="300" w:lineRule="atLeast"/>
        <w:ind w:right="-170"/>
        <w:jc w:val="both"/>
        <w:rPr>
          <w:rFonts w:eastAsia="Times New Roman" w:cstheme="minorHAnsi"/>
          <w:bCs/>
          <w:color w:val="000000"/>
          <w:sz w:val="24"/>
          <w:szCs w:val="24"/>
          <w:shd w:val="clear" w:color="auto" w:fill="FFFF00"/>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sz w:val="24"/>
          <w:szCs w:val="24"/>
          <w:lang w:eastAsia="zh-CN"/>
        </w:rPr>
      </w:pPr>
      <w:r w:rsidRPr="00DB30A6">
        <w:rPr>
          <w:rFonts w:eastAsia="Times New Roman" w:cstheme="minorHAnsi"/>
          <w:sz w:val="24"/>
          <w:szCs w:val="24"/>
          <w:lang w:eastAsia="zh-CN"/>
        </w:rPr>
        <w:t>Prova de inscrição no Cadastro Nacional de Pessoas Jurídicas;</w:t>
      </w:r>
    </w:p>
    <w:p w:rsidR="00093195" w:rsidRPr="00DB30A6" w:rsidRDefault="00093195" w:rsidP="00093195">
      <w:pPr>
        <w:suppressAutoHyphens/>
        <w:spacing w:after="0" w:line="300" w:lineRule="atLeast"/>
        <w:ind w:right="-170"/>
        <w:jc w:val="both"/>
        <w:rPr>
          <w:rFonts w:eastAsia="Times New Roman" w:cstheme="minorHAnsi"/>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sz w:val="24"/>
          <w:szCs w:val="24"/>
          <w:lang w:eastAsia="zh-CN"/>
        </w:rPr>
      </w:pPr>
      <w:proofErr w:type="gramStart"/>
      <w:r w:rsidRPr="00DB30A6">
        <w:rPr>
          <w:rFonts w:eastAsia="Times New Roman" w:cstheme="minorHAnsi"/>
          <w:sz w:val="24"/>
          <w:szCs w:val="24"/>
          <w:lang w:eastAsia="zh-CN"/>
        </w:rPr>
        <w:t>prova</w:t>
      </w:r>
      <w:proofErr w:type="gramEnd"/>
      <w:r w:rsidRPr="00DB30A6">
        <w:rPr>
          <w:rFonts w:eastAsia="Times New Roman" w:cstheme="minorHAnsi"/>
          <w:sz w:val="24"/>
          <w:szCs w:val="24"/>
          <w:lang w:eastAsia="zh-CN"/>
        </w:rPr>
        <w:t xml:space="preserve"> de regularidade com a</w:t>
      </w:r>
      <w:r w:rsidRPr="00DB30A6">
        <w:rPr>
          <w:rFonts w:eastAsia="Times New Roman" w:cstheme="minorHAnsi"/>
          <w:iCs/>
          <w:sz w:val="24"/>
          <w:szCs w:val="24"/>
          <w:lang w:eastAsia="zh-CN"/>
        </w:rPr>
        <w:t xml:space="preserve"> Fazenda Nacional (</w:t>
      </w:r>
      <w:r w:rsidRPr="00DB30A6">
        <w:rPr>
          <w:rFonts w:eastAsia="Times New Roman" w:cstheme="minorHAnsi"/>
          <w:sz w:val="24"/>
          <w:szCs w:val="24"/>
          <w:lang w:eastAsia="zh-CN"/>
        </w:rPr>
        <w:t>certidão conjunta, emitida pela Secretaria da Receita Federal do Brasil e Procuradoria-Geral da Fazenda Nacional, quanto aos demais tributos federais e à Divida Ativa da União, por elas administrados, conforme art. 1º, inciso I, do Decreto nº 6.106/07);</w:t>
      </w:r>
    </w:p>
    <w:p w:rsidR="00093195" w:rsidRPr="00DB30A6" w:rsidRDefault="00093195" w:rsidP="00093195">
      <w:pPr>
        <w:suppressAutoHyphens/>
        <w:spacing w:after="0" w:line="300" w:lineRule="atLeast"/>
        <w:ind w:right="-170"/>
        <w:jc w:val="both"/>
        <w:rPr>
          <w:rFonts w:eastAsia="Times New Roman" w:cstheme="minorHAnsi"/>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prova</w:t>
      </w:r>
      <w:proofErr w:type="gramEnd"/>
      <w:r w:rsidRPr="00DB30A6">
        <w:rPr>
          <w:rFonts w:eastAsia="Times New Roman" w:cstheme="minorHAnsi"/>
          <w:color w:val="000000"/>
          <w:sz w:val="24"/>
          <w:szCs w:val="24"/>
          <w:lang w:eastAsia="zh-CN"/>
        </w:rPr>
        <w:t xml:space="preserve"> de regularidade com a Seguridade Social (INSS);</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sz w:val="24"/>
          <w:szCs w:val="24"/>
          <w:lang w:eastAsia="zh-CN"/>
        </w:rPr>
      </w:pPr>
      <w:proofErr w:type="gramStart"/>
      <w:r w:rsidRPr="00DB30A6">
        <w:rPr>
          <w:rFonts w:eastAsia="Times New Roman" w:cstheme="minorHAnsi"/>
          <w:color w:val="000000"/>
          <w:sz w:val="24"/>
          <w:szCs w:val="24"/>
          <w:lang w:eastAsia="zh-CN"/>
        </w:rPr>
        <w:t>prova</w:t>
      </w:r>
      <w:proofErr w:type="gramEnd"/>
      <w:r w:rsidRPr="00DB30A6">
        <w:rPr>
          <w:rFonts w:eastAsia="Times New Roman" w:cstheme="minorHAnsi"/>
          <w:color w:val="000000"/>
          <w:sz w:val="24"/>
          <w:szCs w:val="24"/>
          <w:lang w:eastAsia="zh-CN"/>
        </w:rPr>
        <w:t xml:space="preserve"> de regularidade com o Fundo de Garantia do Tempo de Serviço (FGTS);</w:t>
      </w:r>
    </w:p>
    <w:p w:rsidR="00093195" w:rsidRPr="00DB30A6" w:rsidRDefault="00093195" w:rsidP="00093195">
      <w:pPr>
        <w:suppressAutoHyphens/>
        <w:spacing w:after="0" w:line="300" w:lineRule="atLeast"/>
        <w:ind w:right="-170"/>
        <w:rPr>
          <w:rFonts w:eastAsia="Times New Roman" w:cstheme="minorHAnsi"/>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bCs/>
          <w:iCs/>
          <w:color w:val="000000"/>
          <w:sz w:val="24"/>
          <w:szCs w:val="24"/>
          <w:lang w:eastAsia="zh-CN"/>
        </w:rPr>
      </w:pPr>
      <w:proofErr w:type="gramStart"/>
      <w:r w:rsidRPr="00DB30A6">
        <w:rPr>
          <w:rFonts w:eastAsia="Times New Roman" w:cstheme="minorHAnsi"/>
          <w:sz w:val="24"/>
          <w:szCs w:val="24"/>
          <w:lang w:eastAsia="zh-CN"/>
        </w:rPr>
        <w:lastRenderedPageBreak/>
        <w:t>prova</w:t>
      </w:r>
      <w:proofErr w:type="gramEnd"/>
      <w:r w:rsidRPr="00DB30A6">
        <w:rPr>
          <w:rFonts w:eastAsia="Times New Roman" w:cstheme="minorHAnsi"/>
          <w:sz w:val="24"/>
          <w:szCs w:val="24"/>
          <w:lang w:eastAsia="zh-CN"/>
        </w:rPr>
        <w:t xml:space="preserve"> de regularidade com a Fazenda Estadual e/ou Municipal do domicílio ou sede do licitante, ou outra equivalente, na forma da lei;</w:t>
      </w:r>
    </w:p>
    <w:p w:rsidR="00093195" w:rsidRPr="00DB30A6" w:rsidRDefault="00093195" w:rsidP="00093195">
      <w:pPr>
        <w:suppressAutoHyphens/>
        <w:spacing w:after="0" w:line="300" w:lineRule="atLeast"/>
        <w:ind w:right="-170"/>
        <w:rPr>
          <w:rFonts w:eastAsia="Times New Roman" w:cstheme="minorHAnsi"/>
          <w:bCs/>
          <w:iCs/>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bCs/>
          <w:iCs/>
          <w:color w:val="000000"/>
          <w:sz w:val="24"/>
          <w:szCs w:val="24"/>
          <w:lang w:eastAsia="zh-CN"/>
        </w:rPr>
      </w:pPr>
      <w:proofErr w:type="gramStart"/>
      <w:r w:rsidRPr="00DB30A6">
        <w:rPr>
          <w:rFonts w:eastAsia="Times New Roman" w:cstheme="minorHAnsi"/>
          <w:color w:val="000000"/>
          <w:sz w:val="24"/>
          <w:szCs w:val="24"/>
          <w:lang w:eastAsia="pt-BR" w:bidi="pt-BR"/>
        </w:rPr>
        <w:t>caso</w:t>
      </w:r>
      <w:proofErr w:type="gramEnd"/>
      <w:r w:rsidRPr="00DB30A6">
        <w:rPr>
          <w:rFonts w:eastAsia="Times New Roman" w:cstheme="minorHAnsi"/>
          <w:color w:val="000000"/>
          <w:sz w:val="24"/>
          <w:szCs w:val="24"/>
          <w:lang w:eastAsia="pt-BR" w:bidi="pt-BR"/>
        </w:rPr>
        <w:t xml:space="preserve"> o licitante detentor do menor preço, seja microempresa ou empresa de pequeno porte</w:t>
      </w:r>
      <w:r w:rsidRPr="00DB30A6">
        <w:rPr>
          <w:rFonts w:eastAsia="Times New Roman" w:cstheme="minorHAnsi"/>
          <w:color w:val="000000"/>
          <w:sz w:val="24"/>
          <w:szCs w:val="24"/>
          <w:lang w:eastAsia="zh-CN"/>
        </w:rPr>
        <w:t>,</w:t>
      </w:r>
      <w:r w:rsidRPr="00DB30A6">
        <w:rPr>
          <w:rFonts w:eastAsia="Times New Roman" w:cstheme="minorHAnsi"/>
          <w:color w:val="000000"/>
          <w:sz w:val="24"/>
          <w:szCs w:val="24"/>
          <w:lang w:eastAsia="pt-BR" w:bidi="pt-BR"/>
        </w:rPr>
        <w:t xml:space="preserve"> </w:t>
      </w:r>
      <w:r w:rsidRPr="00DB30A6">
        <w:rPr>
          <w:rFonts w:eastAsia="Times New Roman" w:cstheme="minorHAnsi"/>
          <w:color w:val="000000"/>
          <w:sz w:val="24"/>
          <w:szCs w:val="24"/>
          <w:lang w:eastAsia="zh-CN"/>
        </w:rPr>
        <w:t>deverá apresentar toda a documentação exigida para efeito de comprovação de regularidade fiscal, mesmo que este apresente alguma restrição, sob pena de inabilitação.</w:t>
      </w:r>
    </w:p>
    <w:p w:rsidR="00093195" w:rsidRPr="00DB30A6" w:rsidRDefault="00093195" w:rsidP="00093195">
      <w:pPr>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1"/>
          <w:numId w:val="2"/>
        </w:numPr>
        <w:suppressAutoHyphens/>
        <w:spacing w:after="0" w:line="300" w:lineRule="atLeast"/>
        <w:ind w:right="-170"/>
        <w:jc w:val="both"/>
        <w:rPr>
          <w:rFonts w:eastAsia="Times New Roman" w:cstheme="minorHAnsi"/>
          <w:b/>
          <w:bCs/>
          <w:iCs/>
          <w:color w:val="000000"/>
          <w:sz w:val="24"/>
          <w:szCs w:val="24"/>
          <w:lang w:eastAsia="zh-CN"/>
        </w:rPr>
      </w:pPr>
      <w:r w:rsidRPr="00DB30A6">
        <w:rPr>
          <w:rFonts w:eastAsia="Times New Roman" w:cstheme="minorHAnsi"/>
          <w:b/>
          <w:bCs/>
          <w:iCs/>
          <w:color w:val="000000"/>
          <w:sz w:val="24"/>
          <w:szCs w:val="24"/>
          <w:lang w:eastAsia="zh-CN"/>
        </w:rPr>
        <w:t>QUALIFICAÇÃO ECONÔMICO-FINANCEIRA:</w:t>
      </w:r>
    </w:p>
    <w:p w:rsidR="00093195" w:rsidRPr="00DB30A6" w:rsidRDefault="00093195" w:rsidP="00093195">
      <w:pPr>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bCs/>
          <w:iCs/>
          <w:color w:val="000000"/>
          <w:sz w:val="24"/>
          <w:szCs w:val="24"/>
          <w:lang w:eastAsia="zh-CN"/>
        </w:rPr>
        <w:t>Os licitantes que não estiverem cadastrados no Sistema de Cadastro Unificado de Fornecedores – SICAF, no nível da qualificação econômico-financeira, conforme Instrução Normativa SLTI/MPOG nº 2, de 2010, deverão apresentar a seguinte documentação:</w:t>
      </w:r>
    </w:p>
    <w:p w:rsidR="00093195" w:rsidRPr="00DB30A6" w:rsidRDefault="00093195" w:rsidP="00093195">
      <w:pPr>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3"/>
          <w:numId w:val="2"/>
        </w:numPr>
        <w:suppressAutoHyphens/>
        <w:spacing w:after="0" w:line="300" w:lineRule="atLeast"/>
        <w:ind w:right="-170"/>
        <w:jc w:val="both"/>
        <w:rPr>
          <w:rFonts w:eastAsia="Times New Roman" w:cstheme="minorHAnsi"/>
          <w:bCs/>
          <w:iCs/>
          <w:color w:val="000000"/>
          <w:sz w:val="24"/>
          <w:szCs w:val="24"/>
          <w:lang w:eastAsia="zh-CN"/>
        </w:rPr>
      </w:pPr>
      <w:proofErr w:type="gramStart"/>
      <w:r w:rsidRPr="00DB30A6">
        <w:rPr>
          <w:rFonts w:eastAsia="Times New Roman" w:cstheme="minorHAnsi"/>
          <w:bCs/>
          <w:iCs/>
          <w:color w:val="000000"/>
          <w:sz w:val="24"/>
          <w:szCs w:val="24"/>
          <w:lang w:eastAsia="zh-CN"/>
        </w:rPr>
        <w:t>certidão</w:t>
      </w:r>
      <w:proofErr w:type="gramEnd"/>
      <w:r w:rsidRPr="00DB30A6">
        <w:rPr>
          <w:rFonts w:eastAsia="Times New Roman" w:cstheme="minorHAnsi"/>
          <w:bCs/>
          <w:iCs/>
          <w:color w:val="000000"/>
          <w:sz w:val="24"/>
          <w:szCs w:val="24"/>
          <w:lang w:eastAsia="zh-CN"/>
        </w:rPr>
        <w:t xml:space="preserve"> negativa de falência ou concordata expedida pelo distribuidor da sede da pessoa jurídica.</w:t>
      </w:r>
    </w:p>
    <w:p w:rsidR="00093195" w:rsidRPr="00DB30A6" w:rsidRDefault="00093195" w:rsidP="00093195">
      <w:pPr>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bCs/>
          <w:iCs/>
          <w:color w:val="000000"/>
          <w:sz w:val="24"/>
          <w:szCs w:val="24"/>
          <w:lang w:eastAsia="zh-CN"/>
        </w:rPr>
        <w:t xml:space="preserve">As empresas cadastradas no SICAF, no nível da qualificação econômico-financeira, que apresentem qualquer dos índices constantes nesse sistema, igual ou inferior a </w:t>
      </w:r>
      <w:proofErr w:type="gramStart"/>
      <w:r w:rsidRPr="00DB30A6">
        <w:rPr>
          <w:rFonts w:eastAsia="Times New Roman" w:cstheme="minorHAnsi"/>
          <w:bCs/>
          <w:iCs/>
          <w:color w:val="000000"/>
          <w:sz w:val="24"/>
          <w:szCs w:val="24"/>
          <w:lang w:eastAsia="zh-CN"/>
        </w:rPr>
        <w:t>1</w:t>
      </w:r>
      <w:proofErr w:type="gramEnd"/>
      <w:r w:rsidRPr="00DB30A6">
        <w:rPr>
          <w:rFonts w:eastAsia="Times New Roman" w:cstheme="minorHAnsi"/>
          <w:bCs/>
          <w:iCs/>
          <w:color w:val="000000"/>
          <w:sz w:val="24"/>
          <w:szCs w:val="24"/>
          <w:lang w:eastAsia="zh-CN"/>
        </w:rPr>
        <w:t xml:space="preserve"> (um) e as empresas não cadastradas no SICAF no nível mencionado, deverão comprovar patrimônio líquido não inferior a 10% (dez por cento) do valor estimado da contratação ou item pertinente.</w:t>
      </w:r>
    </w:p>
    <w:p w:rsidR="00093195" w:rsidRPr="00DB30A6" w:rsidRDefault="00093195" w:rsidP="00093195">
      <w:pPr>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bCs/>
          <w:iCs/>
          <w:color w:val="000000"/>
          <w:sz w:val="24"/>
          <w:szCs w:val="24"/>
          <w:lang w:eastAsia="zh-CN"/>
        </w:rPr>
        <w:t xml:space="preserve">As empresas, </w:t>
      </w:r>
      <w:r w:rsidRPr="00DB30A6">
        <w:rPr>
          <w:rFonts w:eastAsia="Times New Roman" w:cstheme="minorHAnsi"/>
          <w:b/>
          <w:bCs/>
          <w:iCs/>
          <w:color w:val="000000"/>
          <w:sz w:val="24"/>
          <w:szCs w:val="24"/>
          <w:u w:val="single"/>
          <w:lang w:eastAsia="zh-CN"/>
        </w:rPr>
        <w:t>cadastradas ou não no SICAF</w:t>
      </w:r>
      <w:r w:rsidRPr="00DB30A6">
        <w:rPr>
          <w:rFonts w:eastAsia="Times New Roman" w:cstheme="minorHAnsi"/>
          <w:bCs/>
          <w:iCs/>
          <w:color w:val="000000"/>
          <w:sz w:val="24"/>
          <w:szCs w:val="24"/>
          <w:lang w:eastAsia="zh-CN"/>
        </w:rPr>
        <w:t xml:space="preserve">, além do nível de credenciamento deverão comprovar, ainda, a </w:t>
      </w:r>
      <w:r w:rsidRPr="00DB30A6">
        <w:rPr>
          <w:rFonts w:eastAsia="Times New Roman" w:cstheme="minorHAnsi"/>
          <w:iCs/>
          <w:color w:val="000000"/>
          <w:sz w:val="24"/>
          <w:szCs w:val="24"/>
          <w:lang w:eastAsia="zh-CN"/>
        </w:rPr>
        <w:t xml:space="preserve">qualificação técnica e regularidade trabalhista </w:t>
      </w:r>
      <w:r w:rsidRPr="00DB30A6">
        <w:rPr>
          <w:rFonts w:eastAsia="Times New Roman" w:cstheme="minorHAnsi"/>
          <w:bCs/>
          <w:iCs/>
          <w:color w:val="000000"/>
          <w:sz w:val="24"/>
          <w:szCs w:val="24"/>
          <w:lang w:eastAsia="zh-CN"/>
        </w:rPr>
        <w:t>por meio de:</w:t>
      </w:r>
    </w:p>
    <w:p w:rsidR="00093195" w:rsidRPr="00DB30A6" w:rsidRDefault="00093195" w:rsidP="00093195">
      <w:pPr>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bCs/>
          <w:iCs/>
          <w:color w:val="000000"/>
          <w:sz w:val="24"/>
          <w:szCs w:val="24"/>
          <w:lang w:eastAsia="zh-CN"/>
        </w:rPr>
      </w:pPr>
      <w:proofErr w:type="gramStart"/>
      <w:r w:rsidRPr="00DB30A6">
        <w:rPr>
          <w:rFonts w:eastAsia="Times New Roman" w:cstheme="minorHAnsi"/>
          <w:color w:val="000000"/>
          <w:sz w:val="24"/>
          <w:szCs w:val="24"/>
          <w:lang w:eastAsia="zh-CN"/>
        </w:rPr>
        <w:t>comprovação</w:t>
      </w:r>
      <w:proofErr w:type="gramEnd"/>
      <w:r w:rsidRPr="00DB30A6">
        <w:rPr>
          <w:rFonts w:eastAsia="Times New Roman" w:cstheme="minorHAnsi"/>
          <w:color w:val="000000"/>
          <w:sz w:val="24"/>
          <w:szCs w:val="24"/>
          <w:lang w:eastAsia="zh-CN"/>
        </w:rPr>
        <w:t xml:space="preserve">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093195" w:rsidRPr="00DB30A6" w:rsidRDefault="00093195" w:rsidP="00093195">
      <w:pPr>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3"/>
          <w:numId w:val="2"/>
        </w:numPr>
        <w:suppressAutoHyphens/>
        <w:spacing w:after="0" w:line="300" w:lineRule="atLeast"/>
        <w:ind w:right="-170"/>
        <w:jc w:val="both"/>
        <w:rPr>
          <w:rFonts w:eastAsia="Times New Roman" w:cstheme="minorHAnsi"/>
          <w:bCs/>
          <w:iCs/>
          <w:color w:val="000000"/>
          <w:sz w:val="24"/>
          <w:szCs w:val="24"/>
          <w:lang w:eastAsia="zh-CN"/>
        </w:rPr>
      </w:pPr>
      <w:r w:rsidRPr="00DB30A6">
        <w:rPr>
          <w:rFonts w:eastAsia="Times New Roman" w:cstheme="minorHAnsi"/>
          <w:bCs/>
          <w:color w:val="000000"/>
          <w:sz w:val="24"/>
          <w:szCs w:val="24"/>
          <w:lang w:eastAsia="zh-CN"/>
        </w:rPr>
        <w:t>A comprovação de aptidão referente ao subitem anterior (</w:t>
      </w:r>
      <w:r w:rsidR="003C3A02" w:rsidRPr="00DB30A6">
        <w:rPr>
          <w:rFonts w:eastAsia="Times New Roman" w:cstheme="minorHAnsi"/>
          <w:bCs/>
          <w:color w:val="000000"/>
          <w:sz w:val="24"/>
          <w:szCs w:val="24"/>
          <w:lang w:eastAsia="zh-CN"/>
        </w:rPr>
        <w:t>8</w:t>
      </w:r>
      <w:r w:rsidRPr="00DB30A6">
        <w:rPr>
          <w:rFonts w:eastAsia="Times New Roman" w:cstheme="minorHAnsi"/>
          <w:bCs/>
          <w:color w:val="000000"/>
          <w:sz w:val="24"/>
          <w:szCs w:val="24"/>
          <w:lang w:eastAsia="zh-CN"/>
        </w:rPr>
        <w:t>.5.4) será da seguinte forma:</w:t>
      </w:r>
    </w:p>
    <w:p w:rsidR="00093195" w:rsidRPr="00DB30A6" w:rsidRDefault="00093195" w:rsidP="00093195">
      <w:pPr>
        <w:tabs>
          <w:tab w:val="left" w:pos="2127"/>
        </w:tabs>
        <w:suppressAutoHyphens/>
        <w:spacing w:after="0" w:line="300" w:lineRule="atLeast"/>
        <w:ind w:right="-170"/>
        <w:jc w:val="both"/>
        <w:rPr>
          <w:rFonts w:eastAsia="Times New Roman" w:cstheme="minorHAnsi"/>
          <w:bCs/>
          <w:iCs/>
          <w:color w:val="000000"/>
          <w:sz w:val="24"/>
          <w:szCs w:val="24"/>
          <w:lang w:eastAsia="zh-CN"/>
        </w:rPr>
      </w:pPr>
    </w:p>
    <w:p w:rsidR="00093195" w:rsidRPr="00DB30A6" w:rsidRDefault="00093195" w:rsidP="00093195">
      <w:pPr>
        <w:numPr>
          <w:ilvl w:val="3"/>
          <w:numId w:val="2"/>
        </w:numPr>
        <w:suppressAutoHyphens/>
        <w:spacing w:after="0" w:line="300" w:lineRule="atLeast"/>
        <w:ind w:right="-170"/>
        <w:jc w:val="both"/>
        <w:rPr>
          <w:rFonts w:eastAsia="Times New Roman" w:cstheme="minorHAnsi"/>
          <w:sz w:val="24"/>
          <w:szCs w:val="24"/>
          <w:lang w:eastAsia="zh-CN"/>
        </w:rPr>
      </w:pPr>
      <w:r w:rsidRPr="00DB30A6">
        <w:rPr>
          <w:rFonts w:eastAsia="Times New Roman" w:cstheme="minorHAnsi"/>
          <w:b/>
          <w:bCs/>
          <w:color w:val="000000"/>
          <w:sz w:val="24"/>
          <w:szCs w:val="24"/>
          <w:lang w:eastAsia="zh-CN"/>
        </w:rPr>
        <w:t xml:space="preserve">Recepcionista </w:t>
      </w:r>
      <w:r w:rsidRPr="00DB30A6">
        <w:rPr>
          <w:rFonts w:eastAsia="Times New Roman" w:cstheme="minorHAnsi"/>
          <w:b/>
          <w:bCs/>
          <w:color w:val="000000"/>
          <w:sz w:val="24"/>
          <w:szCs w:val="24"/>
          <w:highlight w:val="yellow"/>
          <w:lang w:eastAsia="zh-CN"/>
        </w:rPr>
        <w:t>Secretária</w:t>
      </w:r>
      <w:r w:rsidRPr="00DB30A6">
        <w:rPr>
          <w:rFonts w:eastAsia="Times New Roman" w:cstheme="minorHAnsi"/>
          <w:bCs/>
          <w:color w:val="000000"/>
          <w:sz w:val="24"/>
          <w:szCs w:val="24"/>
          <w:highlight w:val="yellow"/>
          <w:lang w:eastAsia="zh-CN"/>
        </w:rPr>
        <w:t xml:space="preserve"> </w:t>
      </w:r>
      <w:r w:rsidRPr="00DB30A6">
        <w:rPr>
          <w:rFonts w:eastAsia="Times New Roman" w:cstheme="minorHAnsi"/>
          <w:b/>
          <w:bCs/>
          <w:color w:val="000000"/>
          <w:sz w:val="24"/>
          <w:szCs w:val="24"/>
          <w:highlight w:val="yellow"/>
          <w:lang w:eastAsia="zh-CN"/>
        </w:rPr>
        <w:t>COD. 4221-05</w:t>
      </w:r>
      <w:r w:rsidRPr="00DB30A6">
        <w:rPr>
          <w:rFonts w:eastAsia="Times New Roman" w:cstheme="minorHAnsi"/>
          <w:bCs/>
          <w:color w:val="000000"/>
          <w:sz w:val="24"/>
          <w:szCs w:val="24"/>
          <w:lang w:eastAsia="zh-CN"/>
        </w:rPr>
        <w:t>: Deverá ser apresentado atestado, fornecido por pessoa jurídica de direito público ou privado, que a empresa presta ou prestou serviços, com emprego de mão de obra, com dedicação exclusiva (Terceirização).</w:t>
      </w:r>
    </w:p>
    <w:p w:rsidR="00F02CCE" w:rsidRPr="00DB30A6" w:rsidRDefault="00F02CCE" w:rsidP="00F02CCE">
      <w:pPr>
        <w:pStyle w:val="PargrafodaLista"/>
        <w:rPr>
          <w:rFonts w:asciiTheme="minorHAnsi" w:eastAsia="Times New Roman" w:hAnsiTheme="minorHAnsi" w:cstheme="minorHAnsi"/>
          <w:sz w:val="24"/>
          <w:szCs w:val="24"/>
          <w:lang w:eastAsia="zh-CN"/>
        </w:rPr>
      </w:pPr>
    </w:p>
    <w:p w:rsidR="00F02CCE" w:rsidRPr="00DB30A6" w:rsidRDefault="00F02CCE" w:rsidP="00F02CCE">
      <w:pPr>
        <w:numPr>
          <w:ilvl w:val="3"/>
          <w:numId w:val="2"/>
        </w:numPr>
        <w:suppressAutoHyphens/>
        <w:spacing w:after="0" w:line="300" w:lineRule="atLeast"/>
        <w:ind w:right="-170"/>
        <w:jc w:val="both"/>
        <w:rPr>
          <w:rFonts w:eastAsia="Times New Roman" w:cstheme="minorHAnsi"/>
          <w:sz w:val="24"/>
          <w:szCs w:val="24"/>
          <w:lang w:eastAsia="zh-CN"/>
        </w:rPr>
      </w:pPr>
      <w:r w:rsidRPr="00095265">
        <w:rPr>
          <w:rFonts w:eastAsia="Times New Roman" w:cstheme="minorHAnsi"/>
          <w:b/>
          <w:bCs/>
          <w:color w:val="000000"/>
          <w:sz w:val="24"/>
          <w:szCs w:val="24"/>
          <w:lang w:eastAsia="zh-CN"/>
        </w:rPr>
        <w:lastRenderedPageBreak/>
        <w:t>Secretária</w:t>
      </w:r>
      <w:r w:rsidRPr="00095265">
        <w:rPr>
          <w:rFonts w:eastAsia="Times New Roman" w:cstheme="minorHAnsi"/>
          <w:bCs/>
          <w:color w:val="000000"/>
          <w:sz w:val="24"/>
          <w:szCs w:val="24"/>
          <w:lang w:eastAsia="zh-CN"/>
        </w:rPr>
        <w:t xml:space="preserve"> </w:t>
      </w:r>
      <w:r w:rsidRPr="00095265">
        <w:rPr>
          <w:rFonts w:eastAsia="Times New Roman" w:cstheme="minorHAnsi"/>
          <w:b/>
          <w:bCs/>
          <w:color w:val="000000"/>
          <w:sz w:val="24"/>
          <w:szCs w:val="24"/>
          <w:lang w:eastAsia="zh-CN"/>
        </w:rPr>
        <w:t>COD. 3515-05</w:t>
      </w:r>
      <w:r w:rsidRPr="00095265">
        <w:rPr>
          <w:rFonts w:eastAsia="Times New Roman" w:cstheme="minorHAnsi"/>
          <w:bCs/>
          <w:color w:val="000000"/>
          <w:sz w:val="24"/>
          <w:szCs w:val="24"/>
          <w:lang w:eastAsia="zh-CN"/>
        </w:rPr>
        <w:t>:</w:t>
      </w:r>
      <w:r w:rsidRPr="00DB30A6">
        <w:rPr>
          <w:rFonts w:eastAsia="Times New Roman" w:cstheme="minorHAnsi"/>
          <w:bCs/>
          <w:color w:val="000000"/>
          <w:sz w:val="24"/>
          <w:szCs w:val="24"/>
          <w:lang w:eastAsia="zh-CN"/>
        </w:rPr>
        <w:t xml:space="preserve"> Deverá ser apresentado atestado, fornecido por pessoa jurídica de direito público ou privado, que a empresa presta ou prestou serviços, com emprego de mão de obra, com dedicação exclusiva (Terceirização).</w:t>
      </w:r>
    </w:p>
    <w:p w:rsidR="00F02CCE" w:rsidRPr="00DB30A6" w:rsidRDefault="00F02CCE" w:rsidP="00F02CCE">
      <w:pPr>
        <w:suppressAutoHyphens/>
        <w:spacing w:after="0" w:line="300" w:lineRule="atLeast"/>
        <w:ind w:left="1080" w:right="-170"/>
        <w:jc w:val="both"/>
        <w:rPr>
          <w:rFonts w:eastAsia="Times New Roman" w:cstheme="minorHAnsi"/>
          <w:sz w:val="24"/>
          <w:szCs w:val="24"/>
          <w:lang w:eastAsia="zh-CN"/>
        </w:rPr>
      </w:pPr>
    </w:p>
    <w:p w:rsidR="00093195" w:rsidRPr="00DB30A6" w:rsidRDefault="00093195" w:rsidP="00093195">
      <w:pPr>
        <w:tabs>
          <w:tab w:val="left" w:pos="2127"/>
        </w:tabs>
        <w:suppressAutoHyphens/>
        <w:spacing w:after="0" w:line="300" w:lineRule="atLeast"/>
        <w:ind w:right="-170"/>
        <w:jc w:val="both"/>
        <w:rPr>
          <w:rFonts w:eastAsia="Times New Roman" w:cstheme="minorHAnsi"/>
          <w:sz w:val="24"/>
          <w:szCs w:val="24"/>
          <w:lang w:eastAsia="zh-CN"/>
        </w:rPr>
      </w:pPr>
    </w:p>
    <w:p w:rsidR="00093195" w:rsidRPr="00DB30A6" w:rsidRDefault="00093195" w:rsidP="00093195">
      <w:pPr>
        <w:numPr>
          <w:ilvl w:val="3"/>
          <w:numId w:val="2"/>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sz w:val="24"/>
          <w:szCs w:val="24"/>
          <w:lang w:eastAsia="zh-CN"/>
        </w:rPr>
        <w:t xml:space="preserve">O licitante disponibilizará todas as informações necessárias à </w:t>
      </w:r>
      <w:r w:rsidRPr="00DB30A6">
        <w:rPr>
          <w:rFonts w:eastAsia="Times New Roman" w:cstheme="minorHAnsi"/>
          <w:bCs/>
          <w:color w:val="000000"/>
          <w:sz w:val="24"/>
          <w:szCs w:val="24"/>
          <w:lang w:eastAsia="zh-CN"/>
        </w:rPr>
        <w:t>comprovação</w:t>
      </w:r>
      <w:r w:rsidRPr="00DB30A6">
        <w:rPr>
          <w:rFonts w:eastAsia="Times New Roman" w:cstheme="minorHAnsi"/>
          <w:sz w:val="24"/>
          <w:szCs w:val="24"/>
          <w:lang w:eastAsia="zh-CN"/>
        </w:rPr>
        <w:t xml:space="preserve"> da legitimidade dos atestados apresentados.</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2"/>
          <w:numId w:val="2"/>
        </w:numPr>
        <w:suppressAutoHyphens/>
        <w:spacing w:after="0" w:line="300" w:lineRule="atLeast"/>
        <w:ind w:right="-170"/>
        <w:jc w:val="both"/>
        <w:rPr>
          <w:rFonts w:eastAsia="Times New Roman" w:cstheme="minorHAnsi"/>
          <w:bCs/>
          <w:color w:val="000000"/>
          <w:sz w:val="24"/>
          <w:szCs w:val="24"/>
          <w:lang w:eastAsia="zh-CN"/>
        </w:rPr>
      </w:pPr>
      <w:proofErr w:type="gramStart"/>
      <w:r w:rsidRPr="00DB30A6">
        <w:rPr>
          <w:rFonts w:eastAsia="Times New Roman" w:cstheme="minorHAnsi"/>
          <w:sz w:val="24"/>
          <w:szCs w:val="24"/>
          <w:lang w:eastAsia="zh-CN"/>
        </w:rPr>
        <w:t>prova</w:t>
      </w:r>
      <w:proofErr w:type="gramEnd"/>
      <w:r w:rsidRPr="00DB30A6">
        <w:rPr>
          <w:rFonts w:eastAsia="Times New Roman" w:cstheme="minorHAnsi"/>
          <w:sz w:val="24"/>
          <w:szCs w:val="24"/>
          <w:lang w:eastAsia="zh-CN"/>
        </w:rPr>
        <w:t xml:space="preserve"> de inexistência de débitos inadimplidos perante a Justiça do Trabalho, mediante a apresentação de certidão negativa, nos termos do </w:t>
      </w:r>
      <w:hyperlink r:id="rId10" w:anchor="tituloviia" w:history="1">
        <w:r w:rsidRPr="00DB30A6">
          <w:rPr>
            <w:rFonts w:eastAsia="Times New Roman" w:cstheme="minorHAnsi"/>
            <w:color w:val="000080"/>
            <w:sz w:val="24"/>
            <w:szCs w:val="24"/>
            <w:u w:val="single"/>
            <w:lang w:eastAsia="zh-CN"/>
          </w:rPr>
          <w:t>Título VII-A da Consolidação das Leis do Trabalho, aprovada pelo Decreto-Lei no 5.452, de 01 de maio de 1943</w:t>
        </w:r>
      </w:hyperlink>
      <w:r w:rsidRPr="00DB30A6">
        <w:rPr>
          <w:rFonts w:eastAsia="Times New Roman" w:cstheme="minorHAnsi"/>
          <w:sz w:val="24"/>
          <w:szCs w:val="24"/>
          <w:lang w:eastAsia="zh-CN"/>
        </w:rPr>
        <w:t>, conforme inciso V, do art. 29, da Lei nº 8.666/93, incluído pela Lei nº 12.440, de 2011;</w:t>
      </w:r>
    </w:p>
    <w:p w:rsidR="00093195" w:rsidRPr="00DB30A6" w:rsidRDefault="00093195" w:rsidP="00093195">
      <w:pPr>
        <w:suppressAutoHyphens/>
        <w:spacing w:after="0" w:line="300" w:lineRule="atLeast"/>
        <w:ind w:right="-170"/>
        <w:jc w:val="both"/>
        <w:rPr>
          <w:rFonts w:eastAsia="Times New Roman" w:cstheme="minorHAnsi"/>
          <w:bCs/>
          <w:color w:val="000000"/>
          <w:sz w:val="24"/>
          <w:szCs w:val="24"/>
          <w:lang w:eastAsia="zh-CN"/>
        </w:rPr>
      </w:pPr>
    </w:p>
    <w:p w:rsidR="00093195" w:rsidRPr="00DB30A6" w:rsidRDefault="00093195" w:rsidP="00F02CCE">
      <w:pPr>
        <w:pStyle w:val="PargrafodaLista"/>
        <w:numPr>
          <w:ilvl w:val="2"/>
          <w:numId w:val="2"/>
        </w:numPr>
        <w:suppressAutoHyphens/>
        <w:spacing w:after="0" w:line="300" w:lineRule="atLeast"/>
        <w:ind w:right="-170"/>
        <w:jc w:val="both"/>
        <w:rPr>
          <w:rFonts w:asciiTheme="minorHAnsi" w:eastAsia="Times New Roman" w:hAnsiTheme="minorHAnsi" w:cstheme="minorHAnsi"/>
          <w:bCs/>
          <w:color w:val="000000"/>
          <w:sz w:val="24"/>
          <w:szCs w:val="24"/>
          <w:lang w:eastAsia="zh-CN"/>
        </w:rPr>
      </w:pPr>
      <w:r w:rsidRPr="00DB30A6">
        <w:rPr>
          <w:rFonts w:asciiTheme="minorHAnsi" w:eastAsia="Times New Roman" w:hAnsiTheme="minorHAnsi" w:cstheme="minorHAnsi"/>
          <w:bCs/>
          <w:color w:val="000000"/>
          <w:sz w:val="24"/>
          <w:szCs w:val="24"/>
          <w:lang w:eastAsia="zh-CN"/>
        </w:rPr>
        <w:t xml:space="preserve">Os documentos exigidos para habilitação relacionados nos subitens acima, bem como a proposta comercial e planilhas de custo e formação de preços, deverão ser apresentados pelos licitantes, via fac-símile (fax) e número </w:t>
      </w:r>
      <w:r w:rsidRPr="00DB30A6">
        <w:rPr>
          <w:rFonts w:asciiTheme="minorHAnsi" w:eastAsia="Times New Roman" w:hAnsiTheme="minorHAnsi" w:cstheme="minorHAnsi"/>
          <w:b/>
          <w:bCs/>
          <w:color w:val="000000"/>
          <w:sz w:val="24"/>
          <w:szCs w:val="24"/>
          <w:lang w:eastAsia="zh-CN"/>
        </w:rPr>
        <w:t xml:space="preserve">(65) 3614-5654, ou, preferencialmente, via e-mail </w:t>
      </w:r>
      <w:r w:rsidRPr="00DB30A6">
        <w:rPr>
          <w:rFonts w:asciiTheme="minorHAnsi" w:eastAsia="Times New Roman" w:hAnsiTheme="minorHAnsi" w:cstheme="minorHAnsi"/>
          <w:b/>
          <w:bCs/>
          <w:color w:val="000000"/>
          <w:sz w:val="24"/>
          <w:szCs w:val="24"/>
          <w:u w:val="single"/>
          <w:lang w:eastAsia="zh-CN"/>
        </w:rPr>
        <w:t>cpl.srmt@dpf.gov.br</w:t>
      </w:r>
      <w:r w:rsidRPr="00DB30A6">
        <w:rPr>
          <w:rFonts w:asciiTheme="minorHAnsi" w:eastAsia="Times New Roman" w:hAnsiTheme="minorHAnsi" w:cstheme="minorHAnsi"/>
          <w:b/>
          <w:bCs/>
          <w:color w:val="000000"/>
          <w:sz w:val="24"/>
          <w:szCs w:val="24"/>
          <w:lang w:eastAsia="zh-CN"/>
        </w:rPr>
        <w:t>,</w:t>
      </w:r>
      <w:r w:rsidRPr="00DB30A6">
        <w:rPr>
          <w:rFonts w:asciiTheme="minorHAnsi" w:eastAsia="Times New Roman" w:hAnsiTheme="minorHAnsi" w:cstheme="minorHAnsi"/>
          <w:bCs/>
          <w:color w:val="000000"/>
          <w:sz w:val="24"/>
          <w:szCs w:val="24"/>
          <w:lang w:eastAsia="zh-CN"/>
        </w:rPr>
        <w:t xml:space="preserve"> </w:t>
      </w:r>
      <w:r w:rsidRPr="00DB30A6">
        <w:rPr>
          <w:rFonts w:asciiTheme="minorHAnsi" w:eastAsia="Times New Roman" w:hAnsiTheme="minorHAnsi" w:cstheme="minorHAnsi"/>
          <w:b/>
          <w:bCs/>
          <w:color w:val="000000"/>
          <w:sz w:val="24"/>
          <w:szCs w:val="24"/>
          <w:lang w:eastAsia="zh-CN"/>
        </w:rPr>
        <w:t xml:space="preserve">no prazo de até </w:t>
      </w:r>
      <w:proofErr w:type="gramStart"/>
      <w:r w:rsidRPr="00DB30A6">
        <w:rPr>
          <w:rFonts w:asciiTheme="minorHAnsi" w:eastAsia="Times New Roman" w:hAnsiTheme="minorHAnsi" w:cstheme="minorHAnsi"/>
          <w:b/>
          <w:bCs/>
          <w:color w:val="000000"/>
          <w:sz w:val="24"/>
          <w:szCs w:val="24"/>
          <w:lang w:eastAsia="zh-CN"/>
        </w:rPr>
        <w:t>3</w:t>
      </w:r>
      <w:proofErr w:type="gramEnd"/>
      <w:r w:rsidRPr="00DB30A6">
        <w:rPr>
          <w:rFonts w:asciiTheme="minorHAnsi" w:eastAsia="Times New Roman" w:hAnsiTheme="minorHAnsi" w:cstheme="minorHAnsi"/>
          <w:b/>
          <w:bCs/>
          <w:color w:val="000000"/>
          <w:sz w:val="24"/>
          <w:szCs w:val="24"/>
          <w:lang w:eastAsia="zh-CN"/>
        </w:rPr>
        <w:t xml:space="preserve"> (três) horas,</w:t>
      </w:r>
      <w:r w:rsidRPr="00DB30A6">
        <w:rPr>
          <w:rFonts w:asciiTheme="minorHAnsi" w:eastAsia="Times New Roman" w:hAnsiTheme="minorHAnsi" w:cstheme="minorHAnsi"/>
          <w:bCs/>
          <w:color w:val="000000"/>
          <w:sz w:val="24"/>
          <w:szCs w:val="24"/>
          <w:lang w:eastAsia="zh-CN"/>
        </w:rPr>
        <w:t xml:space="preserve"> </w:t>
      </w:r>
      <w:r w:rsidRPr="00DB30A6">
        <w:rPr>
          <w:rFonts w:asciiTheme="minorHAnsi" w:eastAsia="Times New Roman" w:hAnsiTheme="minorHAnsi" w:cstheme="minorHAnsi"/>
          <w:b/>
          <w:bCs/>
          <w:color w:val="000000"/>
          <w:sz w:val="24"/>
          <w:szCs w:val="24"/>
          <w:lang w:eastAsia="zh-CN"/>
        </w:rPr>
        <w:t>após convocação do Pregoeiro no sistema eletrônico</w:t>
      </w:r>
      <w:r w:rsidRPr="00DB30A6">
        <w:rPr>
          <w:rFonts w:asciiTheme="minorHAnsi" w:eastAsia="Times New Roman" w:hAnsiTheme="minorHAnsi" w:cstheme="minorHAnsi"/>
          <w:bCs/>
          <w:color w:val="000000"/>
          <w:sz w:val="24"/>
          <w:szCs w:val="24"/>
          <w:lang w:eastAsia="zh-CN"/>
        </w:rPr>
        <w:t xml:space="preserve">. E, posteriormente, serão remetidos em original, por qualquer processo de cópia reprográfica, autenticada por tabelião de notas, ou por servidor da Administração, desde que conferido(s) com o original, ou publicação em órgão da imprensa oficial, para análise, no </w:t>
      </w:r>
      <w:r w:rsidRPr="00DB30A6">
        <w:rPr>
          <w:rFonts w:asciiTheme="minorHAnsi" w:eastAsia="Times New Roman" w:hAnsiTheme="minorHAnsi" w:cstheme="minorHAnsi"/>
          <w:b/>
          <w:bCs/>
          <w:color w:val="000000"/>
          <w:sz w:val="24"/>
          <w:szCs w:val="24"/>
          <w:lang w:eastAsia="zh-CN"/>
        </w:rPr>
        <w:t xml:space="preserve">prazo de até </w:t>
      </w:r>
      <w:proofErr w:type="gramStart"/>
      <w:r w:rsidRPr="00DB30A6">
        <w:rPr>
          <w:rFonts w:asciiTheme="minorHAnsi" w:eastAsia="Times New Roman" w:hAnsiTheme="minorHAnsi" w:cstheme="minorHAnsi"/>
          <w:b/>
          <w:bCs/>
          <w:color w:val="000000"/>
          <w:sz w:val="24"/>
          <w:szCs w:val="24"/>
          <w:lang w:eastAsia="zh-CN"/>
        </w:rPr>
        <w:t>3</w:t>
      </w:r>
      <w:proofErr w:type="gramEnd"/>
      <w:r w:rsidRPr="00DB30A6">
        <w:rPr>
          <w:rFonts w:asciiTheme="minorHAnsi" w:eastAsia="Times New Roman" w:hAnsiTheme="minorHAnsi" w:cstheme="minorHAnsi"/>
          <w:b/>
          <w:bCs/>
          <w:color w:val="000000"/>
          <w:sz w:val="24"/>
          <w:szCs w:val="24"/>
          <w:lang w:eastAsia="zh-CN"/>
        </w:rPr>
        <w:t xml:space="preserve"> (três) dias úteis</w:t>
      </w:r>
      <w:r w:rsidRPr="00DB30A6">
        <w:rPr>
          <w:rFonts w:asciiTheme="minorHAnsi" w:eastAsia="Times New Roman" w:hAnsiTheme="minorHAnsi" w:cstheme="minorHAnsi"/>
          <w:bCs/>
          <w:color w:val="000000"/>
          <w:sz w:val="24"/>
          <w:szCs w:val="24"/>
          <w:lang w:eastAsia="zh-CN"/>
        </w:rPr>
        <w:t>, após encerrado o prazo para o encaminhamento via fac-símile (fax) ou e-mail e desde que convocados pelo Pregoeiro.</w:t>
      </w:r>
    </w:p>
    <w:p w:rsidR="00093195" w:rsidRPr="00DB30A6" w:rsidRDefault="00093195" w:rsidP="00093195">
      <w:pPr>
        <w:suppressAutoHyphens/>
        <w:spacing w:after="0" w:line="300" w:lineRule="atLeast"/>
        <w:ind w:right="-170"/>
        <w:jc w:val="both"/>
        <w:rPr>
          <w:rFonts w:eastAsia="Times New Roman" w:cstheme="minorHAnsi"/>
          <w:bCs/>
          <w:color w:val="000000"/>
          <w:sz w:val="24"/>
          <w:szCs w:val="24"/>
          <w:lang w:eastAsia="zh-CN"/>
        </w:rPr>
      </w:pPr>
    </w:p>
    <w:p w:rsidR="00093195" w:rsidRPr="00DB30A6" w:rsidRDefault="00093195" w:rsidP="00F02CCE">
      <w:pPr>
        <w:pStyle w:val="PargrafodaLista"/>
        <w:numPr>
          <w:ilvl w:val="3"/>
          <w:numId w:val="2"/>
        </w:numPr>
        <w:suppressAutoHyphens/>
        <w:spacing w:after="0" w:line="300" w:lineRule="atLeast"/>
        <w:ind w:right="-170"/>
        <w:jc w:val="both"/>
        <w:rPr>
          <w:rFonts w:asciiTheme="minorHAnsi" w:eastAsia="Times New Roman" w:hAnsiTheme="minorHAnsi" w:cstheme="minorHAnsi"/>
          <w:bCs/>
          <w:color w:val="000000"/>
          <w:sz w:val="24"/>
          <w:szCs w:val="24"/>
          <w:lang w:eastAsia="zh-CN"/>
        </w:rPr>
      </w:pPr>
      <w:r w:rsidRPr="00DB30A6">
        <w:rPr>
          <w:rFonts w:asciiTheme="minorHAnsi" w:eastAsia="Times New Roman" w:hAnsiTheme="minorHAnsi" w:cstheme="minorHAnsi"/>
          <w:bCs/>
          <w:color w:val="000000"/>
          <w:sz w:val="24"/>
          <w:szCs w:val="24"/>
          <w:lang w:eastAsia="zh-CN"/>
        </w:rPr>
        <w:t xml:space="preserve">Os prazos do subitem anterior, para envio mediante fac-símile e-mail e/ou remessa dos originais, </w:t>
      </w:r>
      <w:proofErr w:type="gramStart"/>
      <w:r w:rsidRPr="00DB30A6">
        <w:rPr>
          <w:rFonts w:asciiTheme="minorHAnsi" w:eastAsia="Times New Roman" w:hAnsiTheme="minorHAnsi" w:cstheme="minorHAnsi"/>
          <w:bCs/>
          <w:color w:val="000000"/>
          <w:sz w:val="24"/>
          <w:szCs w:val="24"/>
          <w:lang w:eastAsia="zh-CN"/>
        </w:rPr>
        <w:t>poderá(</w:t>
      </w:r>
      <w:proofErr w:type="spellStart"/>
      <w:proofErr w:type="gramEnd"/>
      <w:r w:rsidRPr="00DB30A6">
        <w:rPr>
          <w:rFonts w:asciiTheme="minorHAnsi" w:eastAsia="Times New Roman" w:hAnsiTheme="minorHAnsi" w:cstheme="minorHAnsi"/>
          <w:bCs/>
          <w:color w:val="000000"/>
          <w:sz w:val="24"/>
          <w:szCs w:val="24"/>
          <w:lang w:eastAsia="zh-CN"/>
        </w:rPr>
        <w:t>ão</w:t>
      </w:r>
      <w:proofErr w:type="spellEnd"/>
      <w:r w:rsidRPr="00DB30A6">
        <w:rPr>
          <w:rFonts w:asciiTheme="minorHAnsi" w:eastAsia="Times New Roman" w:hAnsiTheme="minorHAnsi" w:cstheme="minorHAnsi"/>
          <w:bCs/>
          <w:color w:val="000000"/>
          <w:sz w:val="24"/>
          <w:szCs w:val="24"/>
          <w:lang w:eastAsia="zh-CN"/>
        </w:rPr>
        <w:t>) ser prorrogado(s), a critério do Pregoeiro, desde que devidamente justificado pelo licitante.</w:t>
      </w:r>
    </w:p>
    <w:p w:rsidR="00093195" w:rsidRPr="00DB30A6" w:rsidRDefault="00093195" w:rsidP="00093195">
      <w:pPr>
        <w:suppressAutoHyphens/>
        <w:spacing w:after="0" w:line="300" w:lineRule="atLeast"/>
        <w:ind w:right="-170"/>
        <w:jc w:val="both"/>
        <w:rPr>
          <w:rFonts w:eastAsia="Times New Roman" w:cstheme="minorHAnsi"/>
          <w:bCs/>
          <w:color w:val="000000"/>
          <w:sz w:val="24"/>
          <w:szCs w:val="24"/>
          <w:lang w:eastAsia="zh-CN"/>
        </w:rPr>
      </w:pPr>
    </w:p>
    <w:p w:rsidR="00093195" w:rsidRPr="00DB30A6" w:rsidRDefault="00093195" w:rsidP="00F02CCE">
      <w:pPr>
        <w:pStyle w:val="PargrafodaLista"/>
        <w:numPr>
          <w:ilvl w:val="2"/>
          <w:numId w:val="2"/>
        </w:numPr>
        <w:suppressAutoHyphens/>
        <w:spacing w:after="0" w:line="300" w:lineRule="atLeast"/>
        <w:ind w:right="-170"/>
        <w:jc w:val="both"/>
        <w:rPr>
          <w:rFonts w:asciiTheme="minorHAnsi" w:eastAsia="Times New Roman" w:hAnsiTheme="minorHAnsi" w:cstheme="minorHAnsi"/>
          <w:bCs/>
          <w:color w:val="000000"/>
          <w:sz w:val="24"/>
          <w:szCs w:val="24"/>
          <w:lang w:eastAsia="zh-CN"/>
        </w:rPr>
      </w:pPr>
      <w:r w:rsidRPr="00DB30A6">
        <w:rPr>
          <w:rFonts w:asciiTheme="minorHAnsi" w:eastAsia="Times New Roman" w:hAnsiTheme="minorHAnsi" w:cstheme="minorHAnsi"/>
          <w:bCs/>
          <w:color w:val="000000"/>
          <w:sz w:val="24"/>
          <w:szCs w:val="24"/>
          <w:lang w:eastAsia="zh-CN"/>
        </w:rPr>
        <w:t xml:space="preserve">A(s) licitante(s) que, convocada(s) pelo Pregoeiro, não enviar os documentos de habilitação, proposta comercial e planilhas de custo e formação de preços, na(s) forma(s) e prazos estipulados no subitem 9.6, </w:t>
      </w:r>
      <w:r w:rsidRPr="00DB30A6">
        <w:rPr>
          <w:rFonts w:asciiTheme="minorHAnsi" w:eastAsia="Times New Roman" w:hAnsiTheme="minorHAnsi" w:cstheme="minorHAnsi"/>
          <w:b/>
          <w:bCs/>
          <w:color w:val="000000"/>
          <w:sz w:val="24"/>
          <w:szCs w:val="24"/>
          <w:lang w:eastAsia="zh-CN"/>
        </w:rPr>
        <w:t>serão desclassificadas</w:t>
      </w:r>
      <w:r w:rsidRPr="00DB30A6">
        <w:rPr>
          <w:rFonts w:asciiTheme="minorHAnsi" w:eastAsia="Times New Roman" w:hAnsiTheme="minorHAnsi" w:cstheme="minorHAnsi"/>
          <w:bCs/>
          <w:color w:val="000000"/>
          <w:sz w:val="24"/>
          <w:szCs w:val="24"/>
          <w:lang w:eastAsia="zh-CN"/>
        </w:rPr>
        <w:t>, sujeitando-se às penalidades dispostas no item 18 deste Edital.</w:t>
      </w:r>
    </w:p>
    <w:p w:rsidR="00093195" w:rsidRPr="00DB30A6" w:rsidRDefault="00093195" w:rsidP="00F02CCE">
      <w:pPr>
        <w:suppressAutoHyphens/>
        <w:spacing w:after="0" w:line="300" w:lineRule="atLeast"/>
        <w:ind w:right="-170"/>
        <w:jc w:val="both"/>
        <w:rPr>
          <w:rFonts w:eastAsia="Times New Roman" w:cstheme="minorHAnsi"/>
          <w:bCs/>
          <w:color w:val="000000"/>
          <w:sz w:val="24"/>
          <w:szCs w:val="24"/>
          <w:lang w:eastAsia="zh-CN"/>
        </w:rPr>
      </w:pPr>
    </w:p>
    <w:p w:rsidR="00093195" w:rsidRPr="00DB30A6" w:rsidRDefault="00093195" w:rsidP="00FA1C17">
      <w:pPr>
        <w:pStyle w:val="PargrafodaLista"/>
        <w:numPr>
          <w:ilvl w:val="2"/>
          <w:numId w:val="2"/>
        </w:numPr>
        <w:suppressAutoHyphens/>
        <w:spacing w:after="0" w:line="300" w:lineRule="atLeast"/>
        <w:ind w:right="-170"/>
        <w:jc w:val="both"/>
        <w:rPr>
          <w:rFonts w:asciiTheme="minorHAnsi" w:eastAsia="Times New Roman" w:hAnsiTheme="minorHAnsi" w:cstheme="minorHAnsi"/>
          <w:bCs/>
          <w:color w:val="000000"/>
          <w:sz w:val="24"/>
          <w:szCs w:val="24"/>
          <w:lang w:eastAsia="zh-CN"/>
        </w:rPr>
      </w:pPr>
      <w:r w:rsidRPr="00DB30A6">
        <w:rPr>
          <w:rFonts w:asciiTheme="minorHAnsi" w:eastAsia="Times New Roman" w:hAnsiTheme="minorHAnsi" w:cstheme="minorHAnsi"/>
          <w:bCs/>
          <w:color w:val="000000"/>
          <w:sz w:val="24"/>
          <w:szCs w:val="24"/>
          <w:lang w:eastAsia="zh-CN"/>
        </w:rPr>
        <w:t xml:space="preserve">Se a menor proposta ofertada for de microempresa ou empresa de pequeno porte, e uma vez constatada a existência de alguma restrição no que </w:t>
      </w:r>
      <w:r w:rsidRPr="00DB30A6">
        <w:rPr>
          <w:rFonts w:asciiTheme="minorHAnsi" w:eastAsia="Times New Roman" w:hAnsiTheme="minorHAnsi" w:cstheme="minorHAnsi"/>
          <w:b/>
          <w:bCs/>
          <w:color w:val="000000"/>
          <w:sz w:val="24"/>
          <w:szCs w:val="24"/>
          <w:u w:val="single"/>
          <w:lang w:eastAsia="zh-CN"/>
        </w:rPr>
        <w:t>tange à regularidade fiscal</w:t>
      </w:r>
      <w:r w:rsidRPr="00DB30A6">
        <w:rPr>
          <w:rFonts w:asciiTheme="minorHAnsi" w:eastAsia="Times New Roman" w:hAnsiTheme="minorHAnsi" w:cstheme="minorHAnsi"/>
          <w:bCs/>
          <w:color w:val="000000"/>
          <w:sz w:val="24"/>
          <w:szCs w:val="24"/>
          <w:lang w:eastAsia="zh-CN"/>
        </w:rPr>
        <w:t xml:space="preserve">, a mesma será convocada para, no prazo de </w:t>
      </w:r>
      <w:proofErr w:type="gramStart"/>
      <w:r w:rsidRPr="00DB30A6">
        <w:rPr>
          <w:rFonts w:asciiTheme="minorHAnsi" w:eastAsia="Times New Roman" w:hAnsiTheme="minorHAnsi" w:cstheme="minorHAnsi"/>
          <w:bCs/>
          <w:color w:val="000000"/>
          <w:sz w:val="24"/>
          <w:szCs w:val="24"/>
          <w:lang w:eastAsia="zh-CN"/>
        </w:rPr>
        <w:t>2</w:t>
      </w:r>
      <w:proofErr w:type="gramEnd"/>
      <w:r w:rsidRPr="00DB30A6">
        <w:rPr>
          <w:rFonts w:asciiTheme="minorHAnsi" w:eastAsia="Times New Roman" w:hAnsiTheme="minorHAnsi" w:cstheme="minorHAnsi"/>
          <w:bCs/>
          <w:color w:val="000000"/>
          <w:sz w:val="24"/>
          <w:szCs w:val="24"/>
          <w:lang w:eastAsia="zh-CN"/>
        </w:rPr>
        <w:t xml:space="preserve"> (dois) dias úteis, após solicitação do Pregoeiro no sistema eletrônico, comprovar a regularização. O prazo poderá ser prorrogado por igual período.</w:t>
      </w:r>
    </w:p>
    <w:p w:rsidR="00093195" w:rsidRPr="00DB30A6" w:rsidRDefault="00093195" w:rsidP="00F02CCE">
      <w:pPr>
        <w:suppressAutoHyphens/>
        <w:spacing w:after="0" w:line="300" w:lineRule="atLeast"/>
        <w:ind w:right="-170"/>
        <w:jc w:val="both"/>
        <w:rPr>
          <w:rFonts w:eastAsia="Times New Roman" w:cstheme="minorHAnsi"/>
          <w:bCs/>
          <w:color w:val="000000"/>
          <w:sz w:val="24"/>
          <w:szCs w:val="24"/>
          <w:lang w:eastAsia="zh-CN"/>
        </w:rPr>
      </w:pPr>
    </w:p>
    <w:p w:rsidR="00093195" w:rsidRPr="00DB30A6" w:rsidRDefault="00093195" w:rsidP="00FA1C17">
      <w:pPr>
        <w:pStyle w:val="PargrafodaLista"/>
        <w:numPr>
          <w:ilvl w:val="2"/>
          <w:numId w:val="2"/>
        </w:numPr>
        <w:suppressAutoHyphens/>
        <w:spacing w:after="0" w:line="300" w:lineRule="atLeast"/>
        <w:ind w:right="-170"/>
        <w:jc w:val="both"/>
        <w:rPr>
          <w:rFonts w:asciiTheme="minorHAnsi" w:eastAsia="Times New Roman" w:hAnsiTheme="minorHAnsi" w:cstheme="minorHAnsi"/>
          <w:bCs/>
          <w:color w:val="000000"/>
          <w:sz w:val="24"/>
          <w:szCs w:val="24"/>
          <w:lang w:eastAsia="zh-CN"/>
        </w:rPr>
      </w:pPr>
      <w:r w:rsidRPr="00DB30A6">
        <w:rPr>
          <w:rFonts w:asciiTheme="minorHAnsi" w:eastAsia="Times New Roman" w:hAnsiTheme="minorHAnsi" w:cstheme="minorHAnsi"/>
          <w:bCs/>
          <w:color w:val="000000"/>
          <w:sz w:val="24"/>
          <w:szCs w:val="24"/>
          <w:lang w:eastAsia="zh-CN"/>
        </w:rPr>
        <w:t xml:space="preserve">A </w:t>
      </w:r>
      <w:r w:rsidRPr="00DB30A6">
        <w:rPr>
          <w:rFonts w:asciiTheme="minorHAnsi" w:eastAsia="Times New Roman" w:hAnsiTheme="minorHAnsi" w:cstheme="minorHAnsi"/>
          <w:bCs/>
          <w:sz w:val="24"/>
          <w:szCs w:val="24"/>
          <w:lang w:eastAsia="zh-CN"/>
        </w:rPr>
        <w:t>não regularização</w:t>
      </w:r>
      <w:r w:rsidRPr="00DB30A6">
        <w:rPr>
          <w:rFonts w:asciiTheme="minorHAnsi" w:eastAsia="Times New Roman" w:hAnsiTheme="minorHAnsi" w:cstheme="minorHAnsi"/>
          <w:bCs/>
          <w:color w:val="000000"/>
          <w:sz w:val="24"/>
          <w:szCs w:val="24"/>
          <w:lang w:eastAsia="zh-CN"/>
        </w:rPr>
        <w:t xml:space="preserve">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w:t>
      </w:r>
    </w:p>
    <w:p w:rsidR="00093195" w:rsidRPr="00DB30A6" w:rsidRDefault="00093195" w:rsidP="00F02CCE">
      <w:pPr>
        <w:suppressAutoHyphens/>
        <w:spacing w:after="0" w:line="300" w:lineRule="atLeast"/>
        <w:ind w:right="-170"/>
        <w:jc w:val="both"/>
        <w:rPr>
          <w:rFonts w:eastAsia="Times New Roman" w:cstheme="minorHAnsi"/>
          <w:bCs/>
          <w:color w:val="000000"/>
          <w:sz w:val="24"/>
          <w:szCs w:val="24"/>
          <w:lang w:eastAsia="zh-CN"/>
        </w:rPr>
      </w:pPr>
    </w:p>
    <w:p w:rsidR="00093195" w:rsidRPr="00DB30A6" w:rsidRDefault="00093195" w:rsidP="00FA1C17">
      <w:pPr>
        <w:pStyle w:val="PargrafodaLista"/>
        <w:numPr>
          <w:ilvl w:val="2"/>
          <w:numId w:val="2"/>
        </w:numPr>
        <w:suppressAutoHyphens/>
        <w:spacing w:after="0" w:line="300" w:lineRule="atLeast"/>
        <w:ind w:right="-170"/>
        <w:jc w:val="both"/>
        <w:rPr>
          <w:rFonts w:asciiTheme="minorHAnsi" w:eastAsia="Times New Roman" w:hAnsiTheme="minorHAnsi" w:cstheme="minorHAnsi"/>
          <w:bCs/>
          <w:color w:val="000000"/>
          <w:sz w:val="24"/>
          <w:szCs w:val="24"/>
          <w:lang w:eastAsia="zh-CN"/>
        </w:rPr>
      </w:pPr>
      <w:r w:rsidRPr="00DB30A6">
        <w:rPr>
          <w:rFonts w:asciiTheme="minorHAnsi" w:eastAsia="Times New Roman" w:hAnsiTheme="minorHAnsi" w:cstheme="minorHAnsi"/>
          <w:color w:val="000000"/>
          <w:sz w:val="24"/>
          <w:szCs w:val="24"/>
          <w:lang w:eastAsia="zh-CN"/>
        </w:rPr>
        <w:t>Havendo necessidade de analisar minuciosamente os documentos exigidos, o Pregoeiro suspenderá a sessão, informando no “chat” a nova data e horário para a continuidade da mesma.</w:t>
      </w:r>
    </w:p>
    <w:p w:rsidR="00093195" w:rsidRPr="00DB30A6" w:rsidRDefault="00093195" w:rsidP="00F02CCE">
      <w:pPr>
        <w:suppressAutoHyphens/>
        <w:spacing w:after="0" w:line="300" w:lineRule="atLeast"/>
        <w:ind w:right="-170"/>
        <w:jc w:val="both"/>
        <w:rPr>
          <w:rFonts w:eastAsia="Times New Roman" w:cstheme="minorHAnsi"/>
          <w:bCs/>
          <w:color w:val="000000"/>
          <w:sz w:val="24"/>
          <w:szCs w:val="24"/>
          <w:lang w:eastAsia="zh-CN"/>
        </w:rPr>
      </w:pPr>
    </w:p>
    <w:p w:rsidR="00093195" w:rsidRPr="00DB30A6" w:rsidRDefault="00093195" w:rsidP="00FA1C17">
      <w:pPr>
        <w:pStyle w:val="PargrafodaLista"/>
        <w:numPr>
          <w:ilvl w:val="2"/>
          <w:numId w:val="2"/>
        </w:numPr>
        <w:suppressAutoHyphens/>
        <w:spacing w:after="0" w:line="300" w:lineRule="atLeast"/>
        <w:ind w:right="-170"/>
        <w:jc w:val="both"/>
        <w:rPr>
          <w:rFonts w:asciiTheme="minorHAnsi" w:eastAsia="Times New Roman" w:hAnsiTheme="minorHAnsi" w:cstheme="minorHAnsi"/>
          <w:bCs/>
          <w:color w:val="000000"/>
          <w:sz w:val="24"/>
          <w:szCs w:val="24"/>
          <w:lang w:eastAsia="zh-CN"/>
        </w:rPr>
      </w:pPr>
      <w:r w:rsidRPr="00DB30A6">
        <w:rPr>
          <w:rFonts w:asciiTheme="minorHAnsi" w:eastAsia="Times New Roman" w:hAnsiTheme="minorHAnsi" w:cstheme="minorHAnsi"/>
          <w:color w:val="000000"/>
          <w:sz w:val="24"/>
          <w:szCs w:val="24"/>
          <w:lang w:eastAsia="zh-CN"/>
        </w:rPr>
        <w:t>Será inabilitado a licitante que não comprovar sua habilitação, seja por não apresentar quaisquer dos documentos exigidos, ou apresentá-los em desacordo com o estabelecido neste Edital.</w:t>
      </w:r>
    </w:p>
    <w:p w:rsidR="00093195" w:rsidRPr="00DB30A6" w:rsidRDefault="00093195" w:rsidP="00F02CCE">
      <w:pPr>
        <w:suppressAutoHyphens/>
        <w:spacing w:after="0" w:line="300" w:lineRule="atLeast"/>
        <w:ind w:right="-170"/>
        <w:jc w:val="both"/>
        <w:rPr>
          <w:rFonts w:eastAsia="Times New Roman" w:cstheme="minorHAnsi"/>
          <w:bCs/>
          <w:color w:val="000000"/>
          <w:sz w:val="24"/>
          <w:szCs w:val="24"/>
          <w:lang w:eastAsia="zh-CN"/>
        </w:rPr>
      </w:pPr>
    </w:p>
    <w:p w:rsidR="00093195" w:rsidRPr="00DB30A6" w:rsidRDefault="00093195" w:rsidP="00FA1C17">
      <w:pPr>
        <w:pStyle w:val="PargrafodaLista"/>
        <w:numPr>
          <w:ilvl w:val="2"/>
          <w:numId w:val="2"/>
        </w:numPr>
        <w:tabs>
          <w:tab w:val="left" w:pos="567"/>
        </w:tabs>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Nos itens não exclusivos a microempresas e empresas de pequeno porte, em havendo inabilitação, haverá nova verificação, pelo sistema, da eventual ocorrência do empate ficto, previsto nos artigos </w:t>
      </w:r>
      <w:r w:rsidRPr="00DB30A6">
        <w:rPr>
          <w:rFonts w:asciiTheme="minorHAnsi" w:eastAsia="Times New Roman" w:hAnsiTheme="minorHAnsi" w:cstheme="minorHAnsi"/>
          <w:bCs/>
          <w:color w:val="000000"/>
          <w:sz w:val="24"/>
          <w:szCs w:val="24"/>
          <w:lang w:eastAsia="zh-CN"/>
        </w:rPr>
        <w:t>44 e 45, da LC nº 123, de 2006, seguindo-se a disciplina antes estabelecida para aceitação da proposta subsequente.</w:t>
      </w:r>
    </w:p>
    <w:p w:rsidR="00093195" w:rsidRPr="00DB30A6" w:rsidRDefault="00093195" w:rsidP="00F02CCE">
      <w:pPr>
        <w:tabs>
          <w:tab w:val="left" w:pos="567"/>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FA1C17">
      <w:pPr>
        <w:pStyle w:val="PargrafodaLista"/>
        <w:numPr>
          <w:ilvl w:val="2"/>
          <w:numId w:val="2"/>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Da sessão pública do Pregão, divulgar-se-á, Ata no sistema eletrônico.</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FA1C17">
      <w:pPr>
        <w:pStyle w:val="PargrafodaLista"/>
        <w:numPr>
          <w:ilvl w:val="0"/>
          <w:numId w:val="2"/>
        </w:numPr>
        <w:suppressAutoHyphens/>
        <w:spacing w:after="0" w:line="300" w:lineRule="atLeast"/>
        <w:ind w:right="-170"/>
        <w:jc w:val="both"/>
        <w:rPr>
          <w:rFonts w:asciiTheme="minorHAnsi" w:eastAsia="Times New Roman" w:hAnsiTheme="minorHAnsi" w:cstheme="minorHAnsi"/>
          <w:b/>
          <w:color w:val="000000"/>
          <w:sz w:val="24"/>
          <w:szCs w:val="24"/>
          <w:lang w:eastAsia="zh-CN"/>
        </w:rPr>
      </w:pPr>
      <w:r w:rsidRPr="00DB30A6">
        <w:rPr>
          <w:rFonts w:asciiTheme="minorHAnsi" w:eastAsia="Times New Roman" w:hAnsiTheme="minorHAnsi" w:cstheme="minorHAnsi"/>
          <w:b/>
          <w:color w:val="000000"/>
          <w:sz w:val="24"/>
          <w:szCs w:val="24"/>
          <w:lang w:eastAsia="zh-CN"/>
        </w:rPr>
        <w:t>DOS RECURSOS</w:t>
      </w:r>
    </w:p>
    <w:p w:rsidR="00093195" w:rsidRPr="00DB30A6" w:rsidRDefault="00093195" w:rsidP="00FA1C17">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FA1C17">
      <w:pPr>
        <w:pStyle w:val="PargrafodaLista"/>
        <w:numPr>
          <w:ilvl w:val="1"/>
          <w:numId w:val="2"/>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O Pregoeiro declarará o vencedor e, depois de decorrida a fase de regularização fiscal de microempresa ou empresa de pequeno porte, se for o caso, concederá o prazo </w:t>
      </w:r>
      <w:r w:rsidRPr="00DB30A6">
        <w:rPr>
          <w:rFonts w:asciiTheme="minorHAnsi" w:eastAsia="Times New Roman" w:hAnsiTheme="minorHAnsi" w:cstheme="minorHAnsi"/>
          <w:sz w:val="24"/>
          <w:szCs w:val="24"/>
          <w:lang w:eastAsia="zh-CN"/>
        </w:rPr>
        <w:t>de no mínimo trinta minutos</w:t>
      </w:r>
      <w:r w:rsidRPr="00DB30A6">
        <w:rPr>
          <w:rFonts w:asciiTheme="minorHAnsi" w:eastAsia="Times New Roman" w:hAnsiTheme="minorHAnsi" w:cstheme="minorHAnsi"/>
          <w:color w:val="000000"/>
          <w:sz w:val="24"/>
          <w:szCs w:val="24"/>
          <w:lang w:eastAsia="zh-CN"/>
        </w:rPr>
        <w:t xml:space="preserve">, para que qualquer licitante manifeste a intenção de recorrer, de forma motivada, isto é, indicando contra </w:t>
      </w:r>
      <w:proofErr w:type="gramStart"/>
      <w:r w:rsidRPr="00DB30A6">
        <w:rPr>
          <w:rFonts w:asciiTheme="minorHAnsi" w:eastAsia="Times New Roman" w:hAnsiTheme="minorHAnsi" w:cstheme="minorHAnsi"/>
          <w:color w:val="000000"/>
          <w:sz w:val="24"/>
          <w:szCs w:val="24"/>
          <w:lang w:eastAsia="zh-CN"/>
        </w:rPr>
        <w:t>qual(</w:t>
      </w:r>
      <w:proofErr w:type="spellStart"/>
      <w:proofErr w:type="gramEnd"/>
      <w:r w:rsidRPr="00DB30A6">
        <w:rPr>
          <w:rFonts w:asciiTheme="minorHAnsi" w:eastAsia="Times New Roman" w:hAnsiTheme="minorHAnsi" w:cstheme="minorHAnsi"/>
          <w:color w:val="000000"/>
          <w:sz w:val="24"/>
          <w:szCs w:val="24"/>
          <w:lang w:eastAsia="zh-CN"/>
        </w:rPr>
        <w:t>is</w:t>
      </w:r>
      <w:proofErr w:type="spellEnd"/>
      <w:r w:rsidRPr="00DB30A6">
        <w:rPr>
          <w:rFonts w:asciiTheme="minorHAnsi" w:eastAsia="Times New Roman" w:hAnsiTheme="minorHAnsi" w:cstheme="minorHAnsi"/>
          <w:color w:val="000000"/>
          <w:sz w:val="24"/>
          <w:szCs w:val="24"/>
          <w:lang w:eastAsia="zh-CN"/>
        </w:rPr>
        <w:t>) decisão(</w:t>
      </w:r>
      <w:proofErr w:type="spellStart"/>
      <w:r w:rsidRPr="00DB30A6">
        <w:rPr>
          <w:rFonts w:asciiTheme="minorHAnsi" w:eastAsia="Times New Roman" w:hAnsiTheme="minorHAnsi" w:cstheme="minorHAnsi"/>
          <w:color w:val="000000"/>
          <w:sz w:val="24"/>
          <w:szCs w:val="24"/>
          <w:lang w:eastAsia="zh-CN"/>
        </w:rPr>
        <w:t>ões</w:t>
      </w:r>
      <w:proofErr w:type="spellEnd"/>
      <w:r w:rsidRPr="00DB30A6">
        <w:rPr>
          <w:rFonts w:asciiTheme="minorHAnsi" w:eastAsia="Times New Roman" w:hAnsiTheme="minorHAnsi" w:cstheme="minorHAnsi"/>
          <w:color w:val="000000"/>
          <w:sz w:val="24"/>
          <w:szCs w:val="24"/>
          <w:lang w:eastAsia="zh-CN"/>
        </w:rPr>
        <w:t>) pretende recorrer e por quais motivos, em campo próprio do sistema.</w:t>
      </w:r>
    </w:p>
    <w:p w:rsidR="00093195" w:rsidRPr="00DB30A6" w:rsidRDefault="00093195" w:rsidP="00FA1C17">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FA1C17">
      <w:pPr>
        <w:pStyle w:val="PargrafodaLista"/>
        <w:numPr>
          <w:ilvl w:val="1"/>
          <w:numId w:val="2"/>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Havendo quem se manifeste, caberá ao Pregoeiro verificar a tempestividade e a existência de motivação da intenção de recorrer, para decidir se admite ou não o recurso, fundamentadamente.</w:t>
      </w:r>
    </w:p>
    <w:p w:rsidR="00093195" w:rsidRPr="00DB30A6" w:rsidRDefault="00093195" w:rsidP="00FA1C17">
      <w:pPr>
        <w:tabs>
          <w:tab w:val="left" w:pos="2127"/>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FA1C17">
      <w:pPr>
        <w:pStyle w:val="PargrafodaLista"/>
        <w:numPr>
          <w:ilvl w:val="1"/>
          <w:numId w:val="2"/>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Nesse momento, o Pregoeiro não adentrará no mérito recursal, mas apenas verificará as condições de admissibilidade do recurso.</w:t>
      </w:r>
    </w:p>
    <w:p w:rsidR="00093195" w:rsidRPr="00DB30A6" w:rsidRDefault="00093195" w:rsidP="00FA1C17">
      <w:pPr>
        <w:tabs>
          <w:tab w:val="left" w:pos="2127"/>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FA1C17">
      <w:pPr>
        <w:pStyle w:val="PargrafodaLista"/>
        <w:numPr>
          <w:ilvl w:val="1"/>
          <w:numId w:val="2"/>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lastRenderedPageBreak/>
        <w:t>A falta de manifestação motivada do licitante, quanto à intenção de recorrer, importará a decadência desse direito e a consequente adjudicação do objeto pelo Pregoeiro ao licitante vencedor.</w:t>
      </w:r>
    </w:p>
    <w:p w:rsidR="00093195" w:rsidRPr="00DB30A6" w:rsidRDefault="00093195" w:rsidP="00FA1C17">
      <w:pPr>
        <w:tabs>
          <w:tab w:val="left" w:pos="2127"/>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FA1C17">
      <w:pPr>
        <w:pStyle w:val="PargrafodaLista"/>
        <w:numPr>
          <w:ilvl w:val="1"/>
          <w:numId w:val="2"/>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03 (três) dias, que começarão a contar do término do prazo do recorrente, sendo-lhes assegurada vista imediata dos elementos indispensáveis à defesa de seus interesses.</w:t>
      </w:r>
    </w:p>
    <w:p w:rsidR="00093195" w:rsidRPr="00DB30A6" w:rsidRDefault="00093195" w:rsidP="00FA1C17">
      <w:pPr>
        <w:tabs>
          <w:tab w:val="left" w:pos="2127"/>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FA1C17">
      <w:pPr>
        <w:pStyle w:val="PargrafodaLista"/>
        <w:numPr>
          <w:ilvl w:val="1"/>
          <w:numId w:val="2"/>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Após a inclusão do recurso no Sistema Eletrônico, a licitante deverá comunicar a interposição ao Pregoeiro, por meio do e-mail </w:t>
      </w:r>
      <w:hyperlink r:id="rId11" w:history="1">
        <w:r w:rsidRPr="00DB30A6">
          <w:rPr>
            <w:rFonts w:asciiTheme="minorHAnsi" w:eastAsia="Times New Roman" w:hAnsiTheme="minorHAnsi" w:cstheme="minorHAnsi"/>
            <w:color w:val="000080"/>
            <w:sz w:val="24"/>
            <w:szCs w:val="24"/>
            <w:u w:val="single"/>
            <w:lang w:eastAsia="zh-CN"/>
          </w:rPr>
          <w:t>cpl.srmt@dpf.gov.br</w:t>
        </w:r>
      </w:hyperlink>
      <w:r w:rsidRPr="00DB30A6">
        <w:rPr>
          <w:rFonts w:asciiTheme="minorHAnsi" w:eastAsia="Times New Roman" w:hAnsiTheme="minorHAnsi" w:cstheme="minorHAnsi"/>
          <w:b/>
          <w:color w:val="000000"/>
          <w:sz w:val="24"/>
          <w:szCs w:val="24"/>
          <w:lang w:eastAsia="zh-CN"/>
        </w:rPr>
        <w:t xml:space="preserve"> </w:t>
      </w:r>
      <w:r w:rsidRPr="00DB30A6">
        <w:rPr>
          <w:rFonts w:asciiTheme="minorHAnsi" w:eastAsia="Times New Roman" w:hAnsiTheme="minorHAnsi" w:cstheme="minorHAnsi"/>
          <w:color w:val="000000"/>
          <w:sz w:val="24"/>
          <w:szCs w:val="24"/>
          <w:lang w:eastAsia="zh-CN"/>
        </w:rPr>
        <w:t>ou telefone</w:t>
      </w:r>
      <w:r w:rsidRPr="00DB30A6">
        <w:rPr>
          <w:rFonts w:asciiTheme="minorHAnsi" w:eastAsia="Times New Roman" w:hAnsiTheme="minorHAnsi" w:cstheme="minorHAnsi"/>
          <w:b/>
          <w:color w:val="000000"/>
          <w:sz w:val="24"/>
          <w:szCs w:val="24"/>
          <w:lang w:eastAsia="zh-CN"/>
        </w:rPr>
        <w:t xml:space="preserve"> (65) 3614-5654</w:t>
      </w:r>
      <w:r w:rsidRPr="00DB30A6">
        <w:rPr>
          <w:rFonts w:asciiTheme="minorHAnsi" w:eastAsia="Times New Roman" w:hAnsiTheme="minorHAnsi" w:cstheme="minorHAnsi"/>
          <w:color w:val="000000"/>
          <w:sz w:val="24"/>
          <w:szCs w:val="24"/>
          <w:lang w:eastAsia="zh-CN"/>
        </w:rPr>
        <w:t>.</w:t>
      </w:r>
    </w:p>
    <w:p w:rsidR="00093195" w:rsidRPr="00DB30A6" w:rsidRDefault="00093195" w:rsidP="00FA1C17">
      <w:pPr>
        <w:tabs>
          <w:tab w:val="left" w:pos="2127"/>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FA1C17">
      <w:pPr>
        <w:pStyle w:val="PargrafodaLista"/>
        <w:numPr>
          <w:ilvl w:val="1"/>
          <w:numId w:val="2"/>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O acolhimento do recurso invalida tão somente os atos insuscetíveis de aproveitamento.</w:t>
      </w:r>
    </w:p>
    <w:p w:rsidR="00093195" w:rsidRPr="00DB30A6" w:rsidRDefault="00093195" w:rsidP="00FA1C17">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FA1C17">
      <w:pPr>
        <w:pStyle w:val="PargrafodaLista"/>
        <w:numPr>
          <w:ilvl w:val="1"/>
          <w:numId w:val="2"/>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Os autos do processo permanecerão com vista franqueada aos interessados, no endereço constante neste Edital.</w:t>
      </w:r>
    </w:p>
    <w:p w:rsidR="00093195" w:rsidRPr="00DB30A6" w:rsidRDefault="00093195" w:rsidP="00093195">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093195">
      <w:pPr>
        <w:numPr>
          <w:ilvl w:val="0"/>
          <w:numId w:val="5"/>
        </w:numPr>
        <w:suppressAutoHyphens/>
        <w:spacing w:after="0" w:line="300" w:lineRule="atLeast"/>
        <w:ind w:right="-170"/>
        <w:jc w:val="both"/>
        <w:rPr>
          <w:rFonts w:eastAsia="Times New Roman" w:cstheme="minorHAnsi"/>
          <w:b/>
          <w:color w:val="000000"/>
          <w:sz w:val="24"/>
          <w:szCs w:val="24"/>
          <w:lang w:eastAsia="zh-CN"/>
        </w:rPr>
      </w:pPr>
      <w:r w:rsidRPr="00DB30A6">
        <w:rPr>
          <w:rFonts w:eastAsia="Times New Roman" w:cstheme="minorHAnsi"/>
          <w:b/>
          <w:color w:val="000000"/>
          <w:sz w:val="24"/>
          <w:szCs w:val="24"/>
          <w:lang w:eastAsia="zh-CN"/>
        </w:rPr>
        <w:t>DA ADJUDICAÇÃO E HOMOLOGAÇÃO</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5"/>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O objeto da licitação será adjudicado ao licitante declarado vencedor, por ato do Pregoeiro, caso não haja interposição de recurso, ou pela autoridade competente, após a regular decisão dos recursos apresentados.</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1"/>
          <w:numId w:val="5"/>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Após a fase recursal, constatada a regularidade dos atos praticados, a autoridade competente homologará o procedimento licitatório.</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953E6B">
      <w:pPr>
        <w:pStyle w:val="PargrafodaLista"/>
        <w:numPr>
          <w:ilvl w:val="0"/>
          <w:numId w:val="5"/>
        </w:numPr>
        <w:suppressAutoHyphens/>
        <w:spacing w:after="0" w:line="300" w:lineRule="atLeast"/>
        <w:ind w:right="-170"/>
        <w:jc w:val="both"/>
        <w:rPr>
          <w:rFonts w:asciiTheme="minorHAnsi" w:eastAsia="Times New Roman" w:hAnsiTheme="minorHAnsi" w:cstheme="minorHAnsi"/>
          <w:b/>
          <w:sz w:val="24"/>
          <w:szCs w:val="24"/>
          <w:lang w:eastAsia="zh-CN"/>
        </w:rPr>
      </w:pPr>
      <w:r w:rsidRPr="00DB30A6">
        <w:rPr>
          <w:rFonts w:asciiTheme="minorHAnsi" w:eastAsia="Times New Roman" w:hAnsiTheme="minorHAnsi" w:cstheme="minorHAnsi"/>
          <w:b/>
          <w:bCs/>
          <w:iCs/>
          <w:sz w:val="24"/>
          <w:szCs w:val="24"/>
          <w:lang w:eastAsia="zh-CN"/>
        </w:rPr>
        <w:t>DA GARANTIA DE EXECUÇÃO</w:t>
      </w:r>
    </w:p>
    <w:p w:rsidR="00093195" w:rsidRPr="00DB30A6" w:rsidRDefault="00093195" w:rsidP="00953E6B">
      <w:pPr>
        <w:suppressAutoHyphens/>
        <w:spacing w:after="0" w:line="300" w:lineRule="atLeast"/>
        <w:ind w:right="-170"/>
        <w:jc w:val="both"/>
        <w:rPr>
          <w:rFonts w:eastAsia="Times New Roman" w:cstheme="minorHAnsi"/>
          <w:sz w:val="24"/>
          <w:szCs w:val="24"/>
          <w:lang w:eastAsia="zh-CN"/>
        </w:rPr>
      </w:pPr>
    </w:p>
    <w:p w:rsidR="00093195" w:rsidRPr="00DB30A6" w:rsidRDefault="00953E6B" w:rsidP="00953E6B">
      <w:pPr>
        <w:pStyle w:val="PargrafodaLista"/>
        <w:numPr>
          <w:ilvl w:val="1"/>
          <w:numId w:val="5"/>
        </w:numPr>
        <w:suppressAutoHyphens/>
        <w:autoSpaceDE w:val="0"/>
        <w:spacing w:after="0" w:line="300" w:lineRule="atLeast"/>
        <w:ind w:right="-170"/>
        <w:jc w:val="both"/>
        <w:rPr>
          <w:rFonts w:asciiTheme="minorHAnsi" w:eastAsia="Times New Roman" w:hAnsiTheme="minorHAnsi" w:cstheme="minorHAnsi"/>
          <w:sz w:val="24"/>
          <w:szCs w:val="24"/>
          <w:lang w:eastAsia="zh-CN"/>
        </w:rPr>
      </w:pPr>
      <w:r w:rsidRPr="00DB30A6">
        <w:rPr>
          <w:rFonts w:asciiTheme="minorHAnsi" w:eastAsia="Times New Roman" w:hAnsiTheme="minorHAnsi" w:cstheme="minorHAnsi"/>
          <w:sz w:val="24"/>
          <w:szCs w:val="24"/>
          <w:lang w:eastAsia="zh-CN"/>
        </w:rPr>
        <w:t xml:space="preserve"> </w:t>
      </w:r>
      <w:r w:rsidR="00093195" w:rsidRPr="00DB30A6">
        <w:rPr>
          <w:rFonts w:asciiTheme="minorHAnsi" w:eastAsia="Times New Roman" w:hAnsiTheme="minorHAnsi" w:cstheme="minorHAnsi"/>
          <w:sz w:val="24"/>
          <w:szCs w:val="24"/>
          <w:lang w:eastAsia="zh-CN"/>
        </w:rPr>
        <w:t xml:space="preserve">Para a execução das obrigações assumidas, a SR/DPF/MT exigirá da Empresa vencedora, na assinatura do Contrato, a prestação da garantia correspondente a 5% (cinco por cento) do seu valor total, podendo ser utilizada qualquer uma das modalidades prevista no </w:t>
      </w:r>
      <w:r w:rsidR="00093195" w:rsidRPr="00DB30A6">
        <w:rPr>
          <w:rFonts w:asciiTheme="minorHAnsi" w:eastAsia="Times New Roman" w:hAnsiTheme="minorHAnsi" w:cstheme="minorHAnsi"/>
          <w:sz w:val="24"/>
          <w:szCs w:val="24"/>
        </w:rPr>
        <w:t>art. 56, § 1º, da Lei nº 8.666/1993;</w:t>
      </w:r>
    </w:p>
    <w:p w:rsidR="00093195" w:rsidRPr="00DB30A6" w:rsidRDefault="00093195" w:rsidP="00953E6B">
      <w:pPr>
        <w:suppressAutoHyphens/>
        <w:autoSpaceDE w:val="0"/>
        <w:spacing w:after="0" w:line="300" w:lineRule="atLeast"/>
        <w:ind w:right="-170"/>
        <w:jc w:val="both"/>
        <w:rPr>
          <w:rFonts w:eastAsia="Times New Roman" w:cstheme="minorHAnsi"/>
          <w:sz w:val="24"/>
          <w:szCs w:val="24"/>
          <w:lang w:eastAsia="zh-CN"/>
        </w:rPr>
      </w:pPr>
    </w:p>
    <w:p w:rsidR="00093195" w:rsidRPr="00DB30A6" w:rsidRDefault="00093195" w:rsidP="00953E6B">
      <w:pPr>
        <w:pStyle w:val="PargrafodaLista"/>
        <w:numPr>
          <w:ilvl w:val="1"/>
          <w:numId w:val="5"/>
        </w:numPr>
        <w:suppressAutoHyphens/>
        <w:autoSpaceDE w:val="0"/>
        <w:spacing w:after="0" w:line="300" w:lineRule="atLeast"/>
        <w:ind w:right="-170"/>
        <w:jc w:val="both"/>
        <w:rPr>
          <w:rFonts w:asciiTheme="minorHAnsi" w:eastAsia="Arial" w:hAnsiTheme="minorHAnsi" w:cstheme="minorHAnsi"/>
          <w:color w:val="000000"/>
          <w:sz w:val="24"/>
          <w:szCs w:val="24"/>
          <w:lang w:eastAsia="zh-CN"/>
        </w:rPr>
      </w:pPr>
      <w:r w:rsidRPr="00DB30A6">
        <w:rPr>
          <w:rFonts w:asciiTheme="minorHAnsi" w:eastAsia="Arial" w:hAnsiTheme="minorHAnsi" w:cstheme="minorHAnsi"/>
          <w:color w:val="000000"/>
          <w:sz w:val="24"/>
          <w:szCs w:val="24"/>
          <w:lang w:eastAsia="zh-CN"/>
        </w:rPr>
        <w:t xml:space="preserve">Em se tratando de garantia prestada por meio de caução em dinheiro, o depósito deverá ser feito, obrigatoriamente, na Caixa Econômica Federal – CEF, conforme determina o art. 82 do Decreto nº 93.872, de 23 de dezembro de 1986, sendo esta devolvida, atualizada monetariamente pela CEF, nos termos do § 4º do art. 56 da Lei nº 8.666/93; </w:t>
      </w:r>
    </w:p>
    <w:p w:rsidR="00093195" w:rsidRPr="00DB30A6" w:rsidRDefault="00093195" w:rsidP="00953E6B">
      <w:pPr>
        <w:suppressAutoHyphens/>
        <w:autoSpaceDE w:val="0"/>
        <w:spacing w:after="0" w:line="300" w:lineRule="atLeast"/>
        <w:ind w:right="-170"/>
        <w:jc w:val="both"/>
        <w:rPr>
          <w:rFonts w:eastAsia="Arial" w:cstheme="minorHAnsi"/>
          <w:color w:val="000000"/>
          <w:sz w:val="24"/>
          <w:szCs w:val="24"/>
          <w:lang w:eastAsia="zh-CN"/>
        </w:rPr>
      </w:pPr>
    </w:p>
    <w:p w:rsidR="00093195" w:rsidRPr="00DB30A6" w:rsidRDefault="00093195" w:rsidP="00953E6B">
      <w:pPr>
        <w:pStyle w:val="PargrafodaLista"/>
        <w:numPr>
          <w:ilvl w:val="1"/>
          <w:numId w:val="5"/>
        </w:numPr>
        <w:suppressAutoHyphens/>
        <w:autoSpaceDE w:val="0"/>
        <w:spacing w:after="0" w:line="300" w:lineRule="atLeast"/>
        <w:ind w:right="-170"/>
        <w:jc w:val="both"/>
        <w:rPr>
          <w:rFonts w:asciiTheme="minorHAnsi" w:eastAsia="Arial" w:hAnsiTheme="minorHAnsi" w:cstheme="minorHAnsi"/>
          <w:color w:val="000000"/>
          <w:sz w:val="24"/>
          <w:szCs w:val="24"/>
          <w:lang w:eastAsia="zh-CN"/>
        </w:rPr>
      </w:pPr>
      <w:r w:rsidRPr="00DB30A6">
        <w:rPr>
          <w:rFonts w:asciiTheme="minorHAnsi" w:eastAsia="Arial" w:hAnsiTheme="minorHAnsi" w:cstheme="minorHAnsi"/>
          <w:color w:val="000000"/>
          <w:sz w:val="24"/>
          <w:szCs w:val="24"/>
          <w:lang w:eastAsia="zh-CN"/>
        </w:rPr>
        <w:t xml:space="preserve">Se a opção de garantia </w:t>
      </w:r>
      <w:proofErr w:type="gramStart"/>
      <w:r w:rsidRPr="00DB30A6">
        <w:rPr>
          <w:rFonts w:asciiTheme="minorHAnsi" w:eastAsia="Arial" w:hAnsiTheme="minorHAnsi" w:cstheme="minorHAnsi"/>
          <w:color w:val="000000"/>
          <w:sz w:val="24"/>
          <w:szCs w:val="24"/>
          <w:lang w:eastAsia="zh-CN"/>
        </w:rPr>
        <w:t>for em</w:t>
      </w:r>
      <w:proofErr w:type="gramEnd"/>
      <w:r w:rsidRPr="00DB30A6">
        <w:rPr>
          <w:rFonts w:asciiTheme="minorHAnsi" w:eastAsia="Arial" w:hAnsiTheme="minorHAnsi" w:cstheme="minorHAnsi"/>
          <w:color w:val="000000"/>
          <w:sz w:val="24"/>
          <w:szCs w:val="24"/>
          <w:lang w:eastAsia="zh-CN"/>
        </w:rPr>
        <w:t xml:space="preserve"> seguro-garantia ou fiança bancária, deverá conter expressamente cláusula de atualização financeira, de imprescritibilidade, de inalienabilidade e de irrevogabilidade;</w:t>
      </w:r>
    </w:p>
    <w:p w:rsidR="00093195" w:rsidRPr="00DB30A6" w:rsidRDefault="00093195" w:rsidP="00953E6B">
      <w:pPr>
        <w:suppressAutoHyphens/>
        <w:autoSpaceDE w:val="0"/>
        <w:spacing w:after="0" w:line="300" w:lineRule="atLeast"/>
        <w:ind w:right="-170"/>
        <w:jc w:val="both"/>
        <w:rPr>
          <w:rFonts w:eastAsia="Arial" w:cstheme="minorHAnsi"/>
          <w:color w:val="000000"/>
          <w:sz w:val="24"/>
          <w:szCs w:val="24"/>
          <w:lang w:eastAsia="zh-CN"/>
        </w:rPr>
      </w:pPr>
    </w:p>
    <w:p w:rsidR="00093195" w:rsidRPr="00DB30A6" w:rsidRDefault="00093195" w:rsidP="00953E6B">
      <w:pPr>
        <w:pStyle w:val="PargrafodaLista"/>
        <w:numPr>
          <w:ilvl w:val="1"/>
          <w:numId w:val="5"/>
        </w:numPr>
        <w:suppressAutoHyphens/>
        <w:spacing w:after="0" w:line="300" w:lineRule="atLeast"/>
        <w:ind w:right="-170"/>
        <w:jc w:val="both"/>
        <w:rPr>
          <w:rFonts w:asciiTheme="minorHAnsi" w:eastAsia="Times New Roman" w:hAnsiTheme="minorHAnsi" w:cstheme="minorHAnsi"/>
          <w:sz w:val="24"/>
          <w:szCs w:val="24"/>
          <w:lang w:eastAsia="zh-CN"/>
        </w:rPr>
      </w:pPr>
      <w:r w:rsidRPr="00DB30A6">
        <w:rPr>
          <w:rFonts w:asciiTheme="minorHAnsi" w:eastAsia="Times New Roman" w:hAnsiTheme="minorHAnsi" w:cstheme="minorHAnsi"/>
          <w:sz w:val="24"/>
          <w:szCs w:val="24"/>
          <w:lang w:eastAsia="zh-CN"/>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093195" w:rsidRPr="00DB30A6" w:rsidRDefault="00093195" w:rsidP="00953E6B">
      <w:pPr>
        <w:suppressAutoHyphens/>
        <w:autoSpaceDE w:val="0"/>
        <w:spacing w:after="0" w:line="300" w:lineRule="atLeast"/>
        <w:ind w:right="-170"/>
        <w:jc w:val="both"/>
        <w:rPr>
          <w:rFonts w:eastAsia="Arial" w:cstheme="minorHAnsi"/>
          <w:color w:val="000000"/>
          <w:sz w:val="24"/>
          <w:szCs w:val="24"/>
          <w:lang w:eastAsia="zh-CN"/>
        </w:rPr>
      </w:pPr>
    </w:p>
    <w:p w:rsidR="00093195" w:rsidRPr="00DB30A6" w:rsidRDefault="00093195" w:rsidP="00953E6B">
      <w:pPr>
        <w:pStyle w:val="PargrafodaLista"/>
        <w:numPr>
          <w:ilvl w:val="1"/>
          <w:numId w:val="5"/>
        </w:numPr>
        <w:suppressAutoHyphens/>
        <w:autoSpaceDE w:val="0"/>
        <w:spacing w:after="0" w:line="300" w:lineRule="atLeast"/>
        <w:ind w:right="-170"/>
        <w:jc w:val="both"/>
        <w:rPr>
          <w:rFonts w:asciiTheme="minorHAnsi" w:eastAsia="Arial" w:hAnsiTheme="minorHAnsi" w:cstheme="minorHAnsi"/>
          <w:color w:val="000000"/>
          <w:sz w:val="24"/>
          <w:szCs w:val="24"/>
          <w:lang w:eastAsia="zh-CN"/>
        </w:rPr>
      </w:pPr>
      <w:r w:rsidRPr="00DB30A6">
        <w:rPr>
          <w:rFonts w:asciiTheme="minorHAnsi" w:eastAsia="Arial" w:hAnsiTheme="minorHAnsi" w:cstheme="minorHAnsi"/>
          <w:bCs/>
          <w:color w:val="000000"/>
          <w:sz w:val="24"/>
          <w:szCs w:val="24"/>
        </w:rPr>
        <w:t>O valor da garantia poderá ser utilizado para corrigir as imperfeições verificadas na execução dos serviços, bem como nos casos decorrentes de inadimplemento contratual, e de indenização por danos causados ao patrimônio da União ou de terceiros;</w:t>
      </w:r>
    </w:p>
    <w:p w:rsidR="00093195" w:rsidRPr="00DB30A6" w:rsidRDefault="00093195" w:rsidP="00953E6B">
      <w:pPr>
        <w:suppressAutoHyphens/>
        <w:autoSpaceDE w:val="0"/>
        <w:spacing w:after="0" w:line="300" w:lineRule="atLeast"/>
        <w:ind w:right="-170"/>
        <w:jc w:val="both"/>
        <w:rPr>
          <w:rFonts w:eastAsia="Arial" w:cstheme="minorHAnsi"/>
          <w:color w:val="000000"/>
          <w:sz w:val="24"/>
          <w:szCs w:val="24"/>
          <w:lang w:eastAsia="zh-CN"/>
        </w:rPr>
      </w:pPr>
    </w:p>
    <w:p w:rsidR="00093195" w:rsidRPr="00DB30A6" w:rsidRDefault="00093195" w:rsidP="00953E6B">
      <w:pPr>
        <w:pStyle w:val="PargrafodaLista"/>
        <w:numPr>
          <w:ilvl w:val="1"/>
          <w:numId w:val="5"/>
        </w:numPr>
        <w:suppressAutoHyphens/>
        <w:autoSpaceDE w:val="0"/>
        <w:spacing w:after="0" w:line="300" w:lineRule="atLeast"/>
        <w:ind w:right="-170"/>
        <w:jc w:val="both"/>
        <w:rPr>
          <w:rFonts w:asciiTheme="minorHAnsi" w:eastAsia="Arial" w:hAnsiTheme="minorHAnsi" w:cstheme="minorHAnsi"/>
          <w:bCs/>
          <w:color w:val="000000"/>
          <w:sz w:val="24"/>
          <w:szCs w:val="24"/>
        </w:rPr>
      </w:pPr>
      <w:r w:rsidRPr="00DB30A6">
        <w:rPr>
          <w:rFonts w:asciiTheme="minorHAnsi" w:eastAsia="Arial" w:hAnsiTheme="minorHAnsi" w:cstheme="minorHAnsi"/>
          <w:bCs/>
          <w:color w:val="000000"/>
          <w:sz w:val="24"/>
          <w:szCs w:val="24"/>
        </w:rPr>
        <w:t xml:space="preserve">O valor da garantia se reverterá em favor do DPF, integralmente ou pelo saldo que apresentar, no caso de rescisão contratual por culpa exclusiva da </w:t>
      </w:r>
      <w:r w:rsidR="00B90116" w:rsidRPr="00DB30A6">
        <w:rPr>
          <w:rFonts w:asciiTheme="minorHAnsi" w:eastAsia="Arial" w:hAnsiTheme="minorHAnsi" w:cstheme="minorHAnsi"/>
          <w:bCs/>
          <w:color w:val="000000"/>
          <w:sz w:val="24"/>
          <w:szCs w:val="24"/>
        </w:rPr>
        <w:t>Contratada</w:t>
      </w:r>
      <w:r w:rsidRPr="00DB30A6">
        <w:rPr>
          <w:rFonts w:asciiTheme="minorHAnsi" w:eastAsia="Arial" w:hAnsiTheme="minorHAnsi" w:cstheme="minorHAnsi"/>
          <w:bCs/>
          <w:color w:val="000000"/>
          <w:sz w:val="24"/>
          <w:szCs w:val="24"/>
        </w:rPr>
        <w:t>, sem prejuízo das perdas e danos porventura verificados;</w:t>
      </w:r>
    </w:p>
    <w:p w:rsidR="00093195" w:rsidRPr="00DB30A6" w:rsidRDefault="00093195" w:rsidP="00953E6B">
      <w:pPr>
        <w:suppressAutoHyphens/>
        <w:autoSpaceDE w:val="0"/>
        <w:spacing w:after="0" w:line="300" w:lineRule="atLeast"/>
        <w:ind w:right="-170"/>
        <w:jc w:val="both"/>
        <w:rPr>
          <w:rFonts w:eastAsia="Arial" w:cstheme="minorHAnsi"/>
          <w:bCs/>
          <w:color w:val="000000"/>
          <w:sz w:val="24"/>
          <w:szCs w:val="24"/>
        </w:rPr>
      </w:pPr>
    </w:p>
    <w:p w:rsidR="00093195" w:rsidRPr="00DB30A6" w:rsidRDefault="00093195" w:rsidP="00953E6B">
      <w:pPr>
        <w:pStyle w:val="PargrafodaLista"/>
        <w:numPr>
          <w:ilvl w:val="1"/>
          <w:numId w:val="5"/>
        </w:numPr>
        <w:suppressAutoHyphens/>
        <w:spacing w:after="0" w:line="300" w:lineRule="atLeast"/>
        <w:ind w:right="-170"/>
        <w:jc w:val="both"/>
        <w:rPr>
          <w:rFonts w:asciiTheme="minorHAnsi" w:eastAsia="Times New Roman" w:hAnsiTheme="minorHAnsi" w:cstheme="minorHAnsi"/>
          <w:sz w:val="24"/>
          <w:szCs w:val="24"/>
          <w:lang w:eastAsia="zh-CN"/>
        </w:rPr>
      </w:pPr>
      <w:r w:rsidRPr="00DB30A6">
        <w:rPr>
          <w:rFonts w:asciiTheme="minorHAnsi" w:eastAsia="Times New Roman" w:hAnsiTheme="minorHAnsi" w:cstheme="minorHAnsi"/>
          <w:sz w:val="24"/>
          <w:szCs w:val="24"/>
          <w:lang w:eastAsia="zh-CN"/>
        </w:rPr>
        <w:t>Havendo interesse em estender a vigência contratual, a SR/DPF/MT exigirá reforço da garantia.</w:t>
      </w:r>
    </w:p>
    <w:p w:rsidR="00093195" w:rsidRPr="00DB30A6" w:rsidRDefault="00093195" w:rsidP="00953E6B">
      <w:pPr>
        <w:suppressAutoHyphens/>
        <w:autoSpaceDE w:val="0"/>
        <w:spacing w:after="0" w:line="300" w:lineRule="atLeast"/>
        <w:ind w:right="-170"/>
        <w:jc w:val="both"/>
        <w:rPr>
          <w:rFonts w:eastAsia="Arial" w:cstheme="minorHAnsi"/>
          <w:color w:val="000000"/>
          <w:sz w:val="24"/>
          <w:szCs w:val="24"/>
          <w:lang w:eastAsia="zh-CN"/>
        </w:rPr>
      </w:pPr>
    </w:p>
    <w:p w:rsidR="00093195" w:rsidRPr="00DB30A6" w:rsidRDefault="00093195" w:rsidP="00953E6B">
      <w:pPr>
        <w:pStyle w:val="PargrafodaLista"/>
        <w:numPr>
          <w:ilvl w:val="1"/>
          <w:numId w:val="5"/>
        </w:numPr>
        <w:suppressAutoHyphens/>
        <w:spacing w:after="0" w:line="300" w:lineRule="atLeast"/>
        <w:ind w:right="-170"/>
        <w:jc w:val="both"/>
        <w:rPr>
          <w:rFonts w:asciiTheme="minorHAnsi" w:eastAsia="Times New Roman" w:hAnsiTheme="minorHAnsi" w:cstheme="minorHAnsi"/>
          <w:sz w:val="24"/>
          <w:szCs w:val="24"/>
          <w:lang w:eastAsia="zh-CN"/>
        </w:rPr>
      </w:pPr>
      <w:r w:rsidRPr="00DB30A6">
        <w:rPr>
          <w:rFonts w:asciiTheme="minorHAnsi" w:eastAsia="Times New Roman" w:hAnsiTheme="minorHAnsi" w:cstheme="minorHAnsi"/>
          <w:sz w:val="24"/>
          <w:szCs w:val="24"/>
          <w:lang w:eastAsia="zh-CN"/>
        </w:rPr>
        <w:t>A Contrata</w:t>
      </w:r>
      <w:r w:rsidR="00B90116" w:rsidRPr="00DB30A6">
        <w:rPr>
          <w:rFonts w:asciiTheme="minorHAnsi" w:eastAsia="Times New Roman" w:hAnsiTheme="minorHAnsi" w:cstheme="minorHAnsi"/>
          <w:sz w:val="24"/>
          <w:szCs w:val="24"/>
          <w:lang w:eastAsia="zh-CN"/>
        </w:rPr>
        <w:t>da</w:t>
      </w:r>
      <w:r w:rsidRPr="00DB30A6">
        <w:rPr>
          <w:rFonts w:asciiTheme="minorHAnsi" w:eastAsia="Times New Roman" w:hAnsiTheme="minorHAnsi" w:cstheme="minorHAnsi"/>
          <w:sz w:val="24"/>
          <w:szCs w:val="24"/>
          <w:lang w:eastAsia="zh-CN"/>
        </w:rPr>
        <w:t xml:space="preserve"> fica obrigada a recompor o valor inicial da garantia nos seguintes casos:</w:t>
      </w:r>
    </w:p>
    <w:p w:rsidR="00093195" w:rsidRPr="00DB30A6" w:rsidRDefault="00093195" w:rsidP="00953E6B">
      <w:pPr>
        <w:tabs>
          <w:tab w:val="left" w:pos="426"/>
        </w:tabs>
        <w:suppressAutoHyphens/>
        <w:spacing w:after="0" w:line="300" w:lineRule="atLeast"/>
        <w:ind w:right="-170"/>
        <w:jc w:val="both"/>
        <w:rPr>
          <w:rFonts w:eastAsia="Times New Roman" w:cstheme="minorHAnsi"/>
          <w:sz w:val="24"/>
          <w:szCs w:val="24"/>
          <w:lang w:eastAsia="zh-CN"/>
        </w:rPr>
      </w:pPr>
    </w:p>
    <w:p w:rsidR="00093195" w:rsidRPr="00DB30A6" w:rsidRDefault="00093195" w:rsidP="00953E6B">
      <w:pPr>
        <w:pStyle w:val="PargrafodaLista"/>
        <w:numPr>
          <w:ilvl w:val="0"/>
          <w:numId w:val="18"/>
        </w:numPr>
        <w:suppressAutoHyphens/>
        <w:spacing w:after="0" w:line="300" w:lineRule="atLeast"/>
        <w:ind w:left="1701" w:right="-170" w:hanging="357"/>
        <w:contextualSpacing w:val="0"/>
        <w:jc w:val="both"/>
        <w:rPr>
          <w:rFonts w:asciiTheme="minorHAnsi" w:eastAsia="Times New Roman" w:hAnsiTheme="minorHAnsi" w:cstheme="minorHAnsi"/>
          <w:sz w:val="20"/>
          <w:szCs w:val="20"/>
          <w:lang w:eastAsia="zh-CN"/>
        </w:rPr>
      </w:pPr>
      <w:r w:rsidRPr="00DB30A6">
        <w:rPr>
          <w:rFonts w:asciiTheme="minorHAnsi" w:eastAsia="Times New Roman" w:hAnsiTheme="minorHAnsi" w:cstheme="minorHAnsi"/>
          <w:sz w:val="20"/>
          <w:szCs w:val="20"/>
          <w:lang w:eastAsia="zh-CN"/>
        </w:rPr>
        <w:t>Quando for utilizado para ressarcimento de prejuízos;</w:t>
      </w:r>
    </w:p>
    <w:p w:rsidR="00093195" w:rsidRPr="00DB30A6" w:rsidRDefault="00093195" w:rsidP="00953E6B">
      <w:pPr>
        <w:pStyle w:val="PargrafodaLista"/>
        <w:numPr>
          <w:ilvl w:val="0"/>
          <w:numId w:val="18"/>
        </w:numPr>
        <w:suppressAutoHyphens/>
        <w:spacing w:after="0" w:line="300" w:lineRule="atLeast"/>
        <w:ind w:left="1701" w:right="-170" w:hanging="357"/>
        <w:contextualSpacing w:val="0"/>
        <w:jc w:val="both"/>
        <w:rPr>
          <w:rFonts w:asciiTheme="minorHAnsi" w:eastAsia="Times New Roman" w:hAnsiTheme="minorHAnsi" w:cstheme="minorHAnsi"/>
          <w:sz w:val="20"/>
          <w:szCs w:val="20"/>
          <w:lang w:eastAsia="zh-CN"/>
        </w:rPr>
      </w:pPr>
      <w:proofErr w:type="gramStart"/>
      <w:r w:rsidRPr="00DB30A6">
        <w:rPr>
          <w:rFonts w:asciiTheme="minorHAnsi" w:eastAsia="Times New Roman" w:hAnsiTheme="minorHAnsi" w:cstheme="minorHAnsi"/>
          <w:sz w:val="20"/>
          <w:szCs w:val="20"/>
          <w:lang w:eastAsia="zh-CN"/>
        </w:rPr>
        <w:t>para</w:t>
      </w:r>
      <w:proofErr w:type="gramEnd"/>
      <w:r w:rsidRPr="00DB30A6">
        <w:rPr>
          <w:rFonts w:asciiTheme="minorHAnsi" w:eastAsia="Times New Roman" w:hAnsiTheme="minorHAnsi" w:cstheme="minorHAnsi"/>
          <w:sz w:val="20"/>
          <w:szCs w:val="20"/>
          <w:lang w:eastAsia="zh-CN"/>
        </w:rPr>
        <w:t xml:space="preserve"> cobrir multas e</w:t>
      </w:r>
    </w:p>
    <w:p w:rsidR="00093195" w:rsidRPr="00DB30A6" w:rsidRDefault="00093195" w:rsidP="00953E6B">
      <w:pPr>
        <w:pStyle w:val="PargrafodaLista"/>
        <w:numPr>
          <w:ilvl w:val="0"/>
          <w:numId w:val="18"/>
        </w:numPr>
        <w:suppressAutoHyphens/>
        <w:spacing w:after="0" w:line="300" w:lineRule="atLeast"/>
        <w:ind w:left="1701" w:right="-170" w:hanging="357"/>
        <w:contextualSpacing w:val="0"/>
        <w:jc w:val="both"/>
        <w:rPr>
          <w:rFonts w:asciiTheme="minorHAnsi" w:eastAsia="Times New Roman" w:hAnsiTheme="minorHAnsi" w:cstheme="minorHAnsi"/>
          <w:sz w:val="20"/>
          <w:szCs w:val="20"/>
          <w:lang w:eastAsia="zh-CN"/>
        </w:rPr>
      </w:pPr>
      <w:proofErr w:type="gramStart"/>
      <w:r w:rsidRPr="00DB30A6">
        <w:rPr>
          <w:rFonts w:asciiTheme="minorHAnsi" w:eastAsia="Times New Roman" w:hAnsiTheme="minorHAnsi" w:cstheme="minorHAnsi"/>
          <w:sz w:val="20"/>
          <w:szCs w:val="20"/>
          <w:lang w:eastAsia="zh-CN"/>
        </w:rPr>
        <w:t>para</w:t>
      </w:r>
      <w:proofErr w:type="gramEnd"/>
      <w:r w:rsidRPr="00DB30A6">
        <w:rPr>
          <w:rFonts w:asciiTheme="minorHAnsi" w:eastAsia="Times New Roman" w:hAnsiTheme="minorHAnsi" w:cstheme="minorHAnsi"/>
          <w:sz w:val="20"/>
          <w:szCs w:val="20"/>
          <w:lang w:eastAsia="zh-CN"/>
        </w:rPr>
        <w:t xml:space="preserve"> acréscimos/supressões do valor contratado. (art.65, §1º e 2º, Lei </w:t>
      </w:r>
      <w:r w:rsidR="00B90116" w:rsidRPr="00DB30A6">
        <w:rPr>
          <w:rFonts w:asciiTheme="minorHAnsi" w:eastAsia="Times New Roman" w:hAnsiTheme="minorHAnsi" w:cstheme="minorHAnsi"/>
          <w:sz w:val="20"/>
          <w:szCs w:val="20"/>
          <w:lang w:eastAsia="zh-CN"/>
        </w:rPr>
        <w:t>n</w:t>
      </w:r>
      <w:r w:rsidRPr="00DB30A6">
        <w:rPr>
          <w:rFonts w:asciiTheme="minorHAnsi" w:eastAsia="Times New Roman" w:hAnsiTheme="minorHAnsi" w:cstheme="minorHAnsi"/>
          <w:sz w:val="20"/>
          <w:szCs w:val="20"/>
          <w:lang w:eastAsia="zh-CN"/>
        </w:rPr>
        <w:t>º 8.666/93)</w:t>
      </w:r>
      <w:r w:rsidRPr="00DB30A6">
        <w:rPr>
          <w:rFonts w:asciiTheme="minorHAnsi" w:eastAsia="Times New Roman" w:hAnsiTheme="minorHAnsi" w:cstheme="minorHAnsi"/>
          <w:sz w:val="20"/>
          <w:szCs w:val="20"/>
          <w:rtl/>
          <w:lang w:eastAsia="zh-CN"/>
        </w:rPr>
        <w:t>‏</w:t>
      </w:r>
      <w:r w:rsidRPr="00DB30A6">
        <w:rPr>
          <w:rFonts w:asciiTheme="minorHAnsi" w:eastAsia="Times New Roman" w:hAnsiTheme="minorHAnsi" w:cstheme="minorHAnsi"/>
          <w:sz w:val="20"/>
          <w:szCs w:val="20"/>
          <w:lang w:eastAsia="zh-CN"/>
        </w:rPr>
        <w:t>.</w:t>
      </w:r>
    </w:p>
    <w:p w:rsidR="00BB63F4" w:rsidRPr="00DB30A6" w:rsidRDefault="00BB63F4" w:rsidP="00953E6B">
      <w:pPr>
        <w:pStyle w:val="PargrafodaLista"/>
        <w:numPr>
          <w:ilvl w:val="0"/>
          <w:numId w:val="18"/>
        </w:numPr>
        <w:suppressAutoHyphens/>
        <w:spacing w:after="0" w:line="300" w:lineRule="atLeast"/>
        <w:ind w:left="1701" w:right="-170" w:hanging="357"/>
        <w:contextualSpacing w:val="0"/>
        <w:jc w:val="both"/>
        <w:rPr>
          <w:rFonts w:asciiTheme="minorHAnsi" w:eastAsia="Times New Roman" w:hAnsiTheme="minorHAnsi" w:cstheme="minorHAnsi"/>
          <w:sz w:val="20"/>
          <w:szCs w:val="20"/>
          <w:lang w:eastAsia="zh-CN"/>
        </w:rPr>
      </w:pPr>
      <w:proofErr w:type="gramStart"/>
      <w:r w:rsidRPr="00DB30A6">
        <w:rPr>
          <w:rFonts w:asciiTheme="minorHAnsi" w:eastAsia="Times New Roman" w:hAnsiTheme="minorHAnsi" w:cstheme="minorHAnsi"/>
          <w:sz w:val="20"/>
          <w:szCs w:val="20"/>
          <w:lang w:eastAsia="zh-CN"/>
        </w:rPr>
        <w:t>nos</w:t>
      </w:r>
      <w:proofErr w:type="gramEnd"/>
      <w:r w:rsidRPr="00DB30A6">
        <w:rPr>
          <w:rFonts w:asciiTheme="minorHAnsi" w:eastAsia="Times New Roman" w:hAnsiTheme="minorHAnsi" w:cstheme="minorHAnsi"/>
          <w:sz w:val="20"/>
          <w:szCs w:val="20"/>
          <w:lang w:eastAsia="zh-CN"/>
        </w:rPr>
        <w:t xml:space="preserve"> casos de repactuaç</w:t>
      </w:r>
      <w:r w:rsidR="00A57F4F" w:rsidRPr="00DB30A6">
        <w:rPr>
          <w:rFonts w:asciiTheme="minorHAnsi" w:eastAsia="Times New Roman" w:hAnsiTheme="minorHAnsi" w:cstheme="minorHAnsi"/>
          <w:sz w:val="20"/>
          <w:szCs w:val="20"/>
          <w:lang w:eastAsia="zh-CN"/>
        </w:rPr>
        <w:t>ões</w:t>
      </w:r>
    </w:p>
    <w:p w:rsidR="00093195" w:rsidRPr="00DB30A6" w:rsidRDefault="00093195" w:rsidP="00953E6B">
      <w:pPr>
        <w:suppressAutoHyphens/>
        <w:spacing w:after="0" w:line="300" w:lineRule="atLeast"/>
        <w:ind w:right="-170"/>
        <w:jc w:val="both"/>
        <w:rPr>
          <w:rFonts w:eastAsia="Times New Roman" w:cstheme="minorHAnsi"/>
          <w:sz w:val="24"/>
          <w:szCs w:val="24"/>
          <w:lang w:eastAsia="zh-CN"/>
        </w:rPr>
      </w:pPr>
    </w:p>
    <w:p w:rsidR="00093195" w:rsidRPr="00DB30A6" w:rsidRDefault="00093195" w:rsidP="00953E6B">
      <w:pPr>
        <w:pStyle w:val="PargrafodaLista"/>
        <w:numPr>
          <w:ilvl w:val="1"/>
          <w:numId w:val="5"/>
        </w:numPr>
        <w:suppressAutoHyphens/>
        <w:spacing w:after="0" w:line="300" w:lineRule="atLeast"/>
        <w:ind w:right="-170"/>
        <w:jc w:val="both"/>
        <w:rPr>
          <w:rFonts w:asciiTheme="minorHAnsi" w:eastAsia="Times New Roman" w:hAnsiTheme="minorHAnsi" w:cstheme="minorHAnsi"/>
          <w:sz w:val="24"/>
          <w:szCs w:val="24"/>
          <w:lang w:eastAsia="zh-CN"/>
        </w:rPr>
      </w:pPr>
      <w:r w:rsidRPr="00DB30A6">
        <w:rPr>
          <w:rFonts w:asciiTheme="minorHAnsi" w:eastAsia="Times New Roman" w:hAnsiTheme="minorHAnsi" w:cstheme="minorHAnsi"/>
          <w:sz w:val="24"/>
          <w:szCs w:val="24"/>
          <w:lang w:eastAsia="zh-CN"/>
        </w:rPr>
        <w:t xml:space="preserve">A garantia solicitada deverá possuir </w:t>
      </w:r>
      <w:r w:rsidRPr="00DB30A6">
        <w:rPr>
          <w:rFonts w:asciiTheme="minorHAnsi" w:eastAsia="Times New Roman" w:hAnsiTheme="minorHAnsi" w:cstheme="minorHAnsi"/>
          <w:b/>
          <w:sz w:val="24"/>
          <w:szCs w:val="24"/>
          <w:lang w:eastAsia="zh-CN"/>
        </w:rPr>
        <w:t>validade de três meses após o término da vigência contratual</w:t>
      </w:r>
      <w:r w:rsidRPr="00DB30A6">
        <w:rPr>
          <w:rFonts w:asciiTheme="minorHAnsi" w:eastAsia="Times New Roman" w:hAnsiTheme="minorHAnsi" w:cstheme="minorHAnsi"/>
          <w:sz w:val="24"/>
          <w:szCs w:val="24"/>
          <w:lang w:eastAsia="zh-CN"/>
        </w:rPr>
        <w:t xml:space="preserve"> e somente será liberada, ante a comprovação de quitação de todas as verbas rescisórias trabalhistas decorrentes da contratação.</w:t>
      </w:r>
    </w:p>
    <w:p w:rsidR="00093195" w:rsidRPr="00DB30A6" w:rsidRDefault="00093195" w:rsidP="00953E6B">
      <w:pPr>
        <w:suppressAutoHyphens/>
        <w:spacing w:after="0" w:line="300" w:lineRule="atLeast"/>
        <w:ind w:right="-170"/>
        <w:jc w:val="both"/>
        <w:rPr>
          <w:rFonts w:eastAsia="Times New Roman" w:cstheme="minorHAnsi"/>
          <w:sz w:val="24"/>
          <w:szCs w:val="24"/>
          <w:lang w:eastAsia="zh-CN"/>
        </w:rPr>
      </w:pPr>
    </w:p>
    <w:p w:rsidR="00093195" w:rsidRPr="00DB30A6" w:rsidRDefault="00093195" w:rsidP="00953E6B">
      <w:pPr>
        <w:pStyle w:val="PargrafodaLista"/>
        <w:numPr>
          <w:ilvl w:val="1"/>
          <w:numId w:val="5"/>
        </w:numPr>
        <w:suppressAutoHyphens/>
        <w:spacing w:after="0" w:line="300" w:lineRule="atLeast"/>
        <w:ind w:right="-170"/>
        <w:jc w:val="both"/>
        <w:rPr>
          <w:rFonts w:asciiTheme="minorHAnsi" w:eastAsia="Times New Roman" w:hAnsiTheme="minorHAnsi" w:cstheme="minorHAnsi"/>
          <w:sz w:val="24"/>
          <w:szCs w:val="24"/>
          <w:lang w:eastAsia="zh-CN"/>
        </w:rPr>
      </w:pPr>
      <w:r w:rsidRPr="00DB30A6">
        <w:rPr>
          <w:rFonts w:asciiTheme="minorHAnsi" w:eastAsia="Times New Roman" w:hAnsiTheme="minorHAnsi" w:cstheme="minorHAnsi"/>
          <w:sz w:val="24"/>
          <w:szCs w:val="24"/>
          <w:lang w:eastAsia="zh-CN"/>
        </w:rPr>
        <w:t>Caso não haja comunicação referente à quitação descrita no subitem anterior, até o fim do segundo mês após o encerramento da vigência contratual, o valor da garantia será utilizado pela Contratante para o pagamento das verbas trabalhistas, conforme disposto no inciso XIX do art. 19 da IN Nº02/SLTI/MPOG.</w:t>
      </w:r>
    </w:p>
    <w:p w:rsidR="00093195" w:rsidRPr="00DB30A6" w:rsidRDefault="00093195" w:rsidP="00093195">
      <w:pPr>
        <w:suppressAutoHyphens/>
        <w:autoSpaceDE w:val="0"/>
        <w:spacing w:after="0" w:line="300" w:lineRule="atLeast"/>
        <w:ind w:right="-170"/>
        <w:jc w:val="both"/>
        <w:rPr>
          <w:rFonts w:eastAsia="Arial" w:cstheme="minorHAnsi"/>
          <w:bCs/>
          <w:iCs/>
          <w:color w:val="000000"/>
          <w:sz w:val="24"/>
          <w:szCs w:val="24"/>
          <w:lang w:eastAsia="zh-CN"/>
        </w:rPr>
      </w:pPr>
    </w:p>
    <w:p w:rsidR="00093195" w:rsidRPr="00DB30A6" w:rsidRDefault="00093195" w:rsidP="00953E6B">
      <w:pPr>
        <w:pStyle w:val="PargrafodaLista"/>
        <w:numPr>
          <w:ilvl w:val="0"/>
          <w:numId w:val="5"/>
        </w:numPr>
        <w:suppressAutoHyphens/>
        <w:spacing w:after="0" w:line="300" w:lineRule="atLeast"/>
        <w:ind w:right="-170"/>
        <w:jc w:val="both"/>
        <w:rPr>
          <w:rFonts w:asciiTheme="minorHAnsi" w:eastAsia="Times New Roman" w:hAnsiTheme="minorHAnsi" w:cstheme="minorHAnsi"/>
          <w:b/>
          <w:color w:val="000000"/>
          <w:sz w:val="24"/>
          <w:szCs w:val="24"/>
          <w:lang w:eastAsia="zh-CN"/>
        </w:rPr>
      </w:pPr>
      <w:r w:rsidRPr="00DB30A6">
        <w:rPr>
          <w:rFonts w:asciiTheme="minorHAnsi" w:eastAsia="Times New Roman" w:hAnsiTheme="minorHAnsi" w:cstheme="minorHAnsi"/>
          <w:b/>
          <w:color w:val="000000"/>
          <w:sz w:val="24"/>
          <w:szCs w:val="24"/>
          <w:lang w:eastAsia="zh-CN"/>
        </w:rPr>
        <w:t>DO TERMO DE CONTRATO</w:t>
      </w:r>
    </w:p>
    <w:p w:rsidR="00093195" w:rsidRPr="00DB30A6" w:rsidRDefault="00093195" w:rsidP="00953E6B">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953E6B">
      <w:pPr>
        <w:pStyle w:val="PargrafodaLista"/>
        <w:numPr>
          <w:ilvl w:val="1"/>
          <w:numId w:val="5"/>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lastRenderedPageBreak/>
        <w:t>Após a homologação da licitação, o adjudicatário terá o prazo de 05 (cinco) dias úteis, contados a partir da data de sua convocação ou recebimento do instrumento, para assinar o Termo de Contrato, cuja vigência será de 12 (doze) meses a partir da publicação no Diário Oficial da União, podendo ser prorrogado por interesse da Contratante até o limite de 60 (sessenta) meses, conforme disciplinado no contrato.</w:t>
      </w:r>
    </w:p>
    <w:p w:rsidR="00093195" w:rsidRPr="00DB30A6" w:rsidRDefault="00093195" w:rsidP="00953E6B">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953E6B">
      <w:pPr>
        <w:pStyle w:val="PargrafodaLista"/>
        <w:numPr>
          <w:ilvl w:val="1"/>
          <w:numId w:val="5"/>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Alternativamente à convocação para comparecer perante o órgão ou entidade para a assinatura do Termo de Contrato, a Administração poderá encaminhá-lo para assinatura,</w:t>
      </w:r>
      <w:r w:rsidRPr="00DB30A6">
        <w:rPr>
          <w:rFonts w:asciiTheme="minorHAnsi" w:eastAsia="Times New Roman" w:hAnsiTheme="minorHAnsi" w:cstheme="minorHAnsi"/>
          <w:bCs/>
          <w:iCs/>
          <w:color w:val="000000"/>
          <w:sz w:val="24"/>
          <w:szCs w:val="24"/>
          <w:lang w:eastAsia="zh-CN"/>
        </w:rPr>
        <w:t xml:space="preserve"> mediante correspondência postal com aviso de recebimento (AR) ou meio eletrônico, para que seja assinado no </w:t>
      </w:r>
      <w:r w:rsidRPr="00DB30A6">
        <w:rPr>
          <w:rFonts w:asciiTheme="minorHAnsi" w:eastAsia="Times New Roman" w:hAnsiTheme="minorHAnsi" w:cstheme="minorHAnsi"/>
          <w:b/>
          <w:bCs/>
          <w:iCs/>
          <w:color w:val="000000"/>
          <w:sz w:val="24"/>
          <w:szCs w:val="24"/>
          <w:lang w:eastAsia="zh-CN"/>
        </w:rPr>
        <w:t>prazo de 05 (cinco) dias</w:t>
      </w:r>
      <w:r w:rsidRPr="00DB30A6">
        <w:rPr>
          <w:rFonts w:asciiTheme="minorHAnsi" w:eastAsia="Times New Roman" w:hAnsiTheme="minorHAnsi" w:cstheme="minorHAnsi"/>
          <w:bCs/>
          <w:iCs/>
          <w:color w:val="000000"/>
          <w:sz w:val="24"/>
          <w:szCs w:val="24"/>
          <w:lang w:eastAsia="zh-CN"/>
        </w:rPr>
        <w:t>, a contar da data de seu recebimento.</w:t>
      </w:r>
    </w:p>
    <w:p w:rsidR="00093195" w:rsidRPr="00DB30A6" w:rsidRDefault="00093195" w:rsidP="00953E6B">
      <w:pPr>
        <w:tabs>
          <w:tab w:val="left" w:pos="2127"/>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953E6B">
      <w:pPr>
        <w:pStyle w:val="PargrafodaLista"/>
        <w:numPr>
          <w:ilvl w:val="1"/>
          <w:numId w:val="5"/>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O prazo previsto no subitem anterior poderá ser prorrogado, por igual período, por solicitação justificada do adjudicatário e aceita pela Administração.</w:t>
      </w:r>
    </w:p>
    <w:p w:rsidR="00093195" w:rsidRPr="00DB30A6" w:rsidRDefault="00093195" w:rsidP="00953E6B">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953E6B">
      <w:pPr>
        <w:pStyle w:val="PargrafodaLista"/>
        <w:numPr>
          <w:ilvl w:val="1"/>
          <w:numId w:val="5"/>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Antes da assinatura do Termo de Contrato, a Administração realizará consulta “</w:t>
      </w:r>
      <w:proofErr w:type="spellStart"/>
      <w:r w:rsidRPr="00DB30A6">
        <w:rPr>
          <w:rFonts w:asciiTheme="minorHAnsi" w:eastAsia="Times New Roman" w:hAnsiTheme="minorHAnsi" w:cstheme="minorHAnsi"/>
          <w:color w:val="000000"/>
          <w:sz w:val="24"/>
          <w:szCs w:val="24"/>
          <w:lang w:eastAsia="zh-CN"/>
        </w:rPr>
        <w:t>on</w:t>
      </w:r>
      <w:proofErr w:type="spellEnd"/>
      <w:r w:rsidRPr="00DB30A6">
        <w:rPr>
          <w:rFonts w:asciiTheme="minorHAnsi" w:eastAsia="Times New Roman" w:hAnsiTheme="minorHAnsi" w:cstheme="minorHAnsi"/>
          <w:color w:val="000000"/>
          <w:sz w:val="24"/>
          <w:szCs w:val="24"/>
          <w:lang w:eastAsia="zh-CN"/>
        </w:rPr>
        <w:t xml:space="preserve"> </w:t>
      </w:r>
      <w:proofErr w:type="spellStart"/>
      <w:r w:rsidRPr="00DB30A6">
        <w:rPr>
          <w:rFonts w:asciiTheme="minorHAnsi" w:eastAsia="Times New Roman" w:hAnsiTheme="minorHAnsi" w:cstheme="minorHAnsi"/>
          <w:color w:val="000000"/>
          <w:sz w:val="24"/>
          <w:szCs w:val="24"/>
          <w:lang w:eastAsia="zh-CN"/>
        </w:rPr>
        <w:t>line</w:t>
      </w:r>
      <w:proofErr w:type="spellEnd"/>
      <w:r w:rsidRPr="00DB30A6">
        <w:rPr>
          <w:rFonts w:asciiTheme="minorHAnsi" w:eastAsia="Times New Roman" w:hAnsiTheme="minorHAnsi" w:cstheme="minorHAnsi"/>
          <w:color w:val="000000"/>
          <w:sz w:val="24"/>
          <w:szCs w:val="24"/>
          <w:lang w:eastAsia="zh-CN"/>
        </w:rPr>
        <w:t>” ao SICAF e ao Cadastro Informativo de Créditos não Quitados - CADIN, cujos resultados serão anexados aos autos do processo.</w:t>
      </w:r>
    </w:p>
    <w:p w:rsidR="00093195" w:rsidRPr="00DB30A6" w:rsidRDefault="00093195" w:rsidP="00953E6B">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953E6B">
      <w:pPr>
        <w:pStyle w:val="PargrafodaLista"/>
        <w:numPr>
          <w:ilvl w:val="1"/>
          <w:numId w:val="5"/>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DB30A6">
        <w:rPr>
          <w:rFonts w:asciiTheme="minorHAnsi" w:eastAsia="Times New Roman" w:hAnsiTheme="minorHAnsi" w:cstheme="minorHAnsi"/>
          <w:color w:val="000000"/>
          <w:sz w:val="24"/>
          <w:szCs w:val="24"/>
          <w:lang w:eastAsia="zh-CN"/>
        </w:rPr>
        <w:t>a</w:t>
      </w:r>
      <w:proofErr w:type="gramEnd"/>
      <w:r w:rsidRPr="00DB30A6">
        <w:rPr>
          <w:rFonts w:asciiTheme="minorHAnsi" w:eastAsia="Times New Roman" w:hAnsiTheme="minorHAnsi" w:cstheme="minorHAnsi"/>
          <w:color w:val="000000"/>
          <w:sz w:val="24"/>
          <w:szCs w:val="24"/>
          <w:lang w:eastAsia="zh-CN"/>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0"/>
          <w:numId w:val="9"/>
        </w:numPr>
        <w:suppressAutoHyphens/>
        <w:spacing w:after="0" w:line="300" w:lineRule="atLeast"/>
        <w:ind w:right="-170"/>
        <w:jc w:val="both"/>
        <w:rPr>
          <w:rFonts w:eastAsia="Times New Roman" w:cstheme="minorHAnsi"/>
          <w:b/>
          <w:color w:val="000000"/>
          <w:sz w:val="24"/>
          <w:szCs w:val="24"/>
          <w:lang w:eastAsia="zh-CN"/>
        </w:rPr>
      </w:pPr>
      <w:r w:rsidRPr="00DB30A6">
        <w:rPr>
          <w:rFonts w:eastAsia="Times New Roman" w:cstheme="minorHAnsi"/>
          <w:b/>
          <w:color w:val="000000"/>
          <w:sz w:val="24"/>
          <w:szCs w:val="24"/>
          <w:lang w:eastAsia="zh-CN"/>
        </w:rPr>
        <w:t>DA REPACTUAÇÃO</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953E6B">
      <w:pPr>
        <w:pStyle w:val="PargrafodaLista"/>
        <w:numPr>
          <w:ilvl w:val="1"/>
          <w:numId w:val="9"/>
        </w:numPr>
        <w:suppressAutoHyphens/>
        <w:spacing w:after="0" w:line="300" w:lineRule="atLeast"/>
        <w:ind w:right="-170"/>
        <w:jc w:val="both"/>
        <w:rPr>
          <w:rFonts w:asciiTheme="minorHAnsi" w:eastAsia="Times New Roman" w:hAnsiTheme="minorHAnsi" w:cstheme="minorHAnsi"/>
          <w:sz w:val="24"/>
          <w:szCs w:val="24"/>
          <w:lang w:eastAsia="zh-CN"/>
        </w:rPr>
      </w:pPr>
      <w:r w:rsidRPr="00DB30A6">
        <w:rPr>
          <w:rFonts w:asciiTheme="minorHAnsi" w:eastAsia="Times New Roman" w:hAnsiTheme="minorHAnsi" w:cstheme="minorHAnsi"/>
          <w:sz w:val="24"/>
          <w:szCs w:val="24"/>
          <w:lang w:eastAsia="zh-CN"/>
        </w:rPr>
        <w:t>As regras acerca da repactuação do valor contratual são as estabelecidas no Termo de Contrato, anexo a este Edital.</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093195">
      <w:pPr>
        <w:numPr>
          <w:ilvl w:val="0"/>
          <w:numId w:val="8"/>
        </w:numPr>
        <w:suppressAutoHyphens/>
        <w:spacing w:after="0" w:line="300" w:lineRule="atLeast"/>
        <w:ind w:right="-170"/>
        <w:jc w:val="both"/>
        <w:rPr>
          <w:rFonts w:eastAsia="Times New Roman" w:cstheme="minorHAnsi"/>
          <w:b/>
          <w:sz w:val="24"/>
          <w:szCs w:val="24"/>
          <w:lang w:eastAsia="zh-CN"/>
        </w:rPr>
      </w:pPr>
      <w:r w:rsidRPr="00DB30A6">
        <w:rPr>
          <w:rFonts w:eastAsia="Times New Roman" w:cstheme="minorHAnsi"/>
          <w:b/>
          <w:sz w:val="24"/>
          <w:szCs w:val="24"/>
          <w:lang w:eastAsia="zh-CN"/>
        </w:rPr>
        <w:t>DA FISCALIZAÇÃO</w:t>
      </w:r>
    </w:p>
    <w:p w:rsidR="00093195" w:rsidRPr="00DB30A6" w:rsidRDefault="00093195" w:rsidP="00093195">
      <w:pPr>
        <w:suppressAutoHyphens/>
        <w:spacing w:after="0" w:line="300" w:lineRule="atLeast"/>
        <w:ind w:right="-170"/>
        <w:jc w:val="both"/>
        <w:rPr>
          <w:rFonts w:eastAsia="Times New Roman" w:cstheme="minorHAnsi"/>
          <w:sz w:val="24"/>
          <w:szCs w:val="24"/>
          <w:lang w:eastAsia="zh-CN"/>
        </w:rPr>
      </w:pPr>
    </w:p>
    <w:p w:rsidR="00093195" w:rsidRPr="00DB30A6" w:rsidRDefault="00093195" w:rsidP="00093195">
      <w:pPr>
        <w:numPr>
          <w:ilvl w:val="1"/>
          <w:numId w:val="8"/>
        </w:numPr>
        <w:suppressAutoHyphens/>
        <w:spacing w:after="0" w:line="300" w:lineRule="atLeast"/>
        <w:ind w:right="-170"/>
        <w:jc w:val="both"/>
        <w:rPr>
          <w:rFonts w:eastAsia="Times New Roman" w:cstheme="minorHAnsi"/>
          <w:sz w:val="24"/>
          <w:szCs w:val="24"/>
          <w:lang w:eastAsia="zh-CN"/>
        </w:rPr>
      </w:pPr>
      <w:r w:rsidRPr="00DB30A6">
        <w:rPr>
          <w:rFonts w:eastAsia="Times New Roman" w:cstheme="minorHAnsi"/>
          <w:sz w:val="24"/>
          <w:szCs w:val="24"/>
          <w:lang w:eastAsia="zh-CN"/>
        </w:rPr>
        <w:t>Os critérios de fiscalização estão previstos no Termo de Referência.</w:t>
      </w:r>
    </w:p>
    <w:p w:rsidR="00093195" w:rsidRPr="00DB30A6" w:rsidRDefault="00093195" w:rsidP="00093195">
      <w:pPr>
        <w:suppressAutoHyphens/>
        <w:spacing w:after="0" w:line="300" w:lineRule="atLeast"/>
        <w:ind w:right="-170"/>
        <w:jc w:val="both"/>
        <w:rPr>
          <w:rFonts w:eastAsia="Times New Roman" w:cstheme="minorHAnsi"/>
          <w:sz w:val="24"/>
          <w:szCs w:val="24"/>
          <w:lang w:eastAsia="zh-CN"/>
        </w:rPr>
      </w:pPr>
    </w:p>
    <w:p w:rsidR="00093195" w:rsidRPr="00DB30A6" w:rsidRDefault="00093195" w:rsidP="00093195">
      <w:pPr>
        <w:numPr>
          <w:ilvl w:val="0"/>
          <w:numId w:val="8"/>
        </w:numPr>
        <w:suppressAutoHyphens/>
        <w:spacing w:after="0" w:line="300" w:lineRule="atLeast"/>
        <w:ind w:right="-170"/>
        <w:jc w:val="both"/>
        <w:rPr>
          <w:rFonts w:eastAsia="Times New Roman" w:cstheme="minorHAnsi"/>
          <w:b/>
          <w:color w:val="000000"/>
          <w:sz w:val="24"/>
          <w:szCs w:val="24"/>
          <w:lang w:eastAsia="zh-CN"/>
        </w:rPr>
      </w:pPr>
      <w:r w:rsidRPr="00DB30A6">
        <w:rPr>
          <w:rFonts w:eastAsia="Times New Roman" w:cstheme="minorHAnsi"/>
          <w:b/>
          <w:color w:val="000000"/>
          <w:sz w:val="24"/>
          <w:szCs w:val="24"/>
          <w:lang w:eastAsia="zh-CN"/>
        </w:rPr>
        <w:t>DAS OBRIGAÇÕES DA CONTRATANTE E DA CONTRATADA</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2F637A" w:rsidRPr="00DB30A6" w:rsidRDefault="00093195" w:rsidP="002F637A">
      <w:pPr>
        <w:numPr>
          <w:ilvl w:val="1"/>
          <w:numId w:val="8"/>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As obrigações da Contratante e da Contratada são as estabelecidas no Termo de Referência.</w:t>
      </w:r>
    </w:p>
    <w:p w:rsidR="002F637A" w:rsidRPr="00DB30A6" w:rsidRDefault="002F637A" w:rsidP="002F637A">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pStyle w:val="PargrafodaLista"/>
        <w:numPr>
          <w:ilvl w:val="0"/>
          <w:numId w:val="8"/>
        </w:numPr>
        <w:suppressAutoHyphens/>
        <w:spacing w:after="0" w:line="300" w:lineRule="atLeast"/>
        <w:ind w:right="-170"/>
        <w:jc w:val="both"/>
        <w:rPr>
          <w:rFonts w:asciiTheme="minorHAnsi" w:eastAsia="Times New Roman" w:hAnsiTheme="minorHAnsi" w:cstheme="minorHAnsi"/>
          <w:b/>
          <w:color w:val="000000"/>
          <w:sz w:val="24"/>
          <w:szCs w:val="24"/>
          <w:lang w:eastAsia="zh-CN"/>
        </w:rPr>
      </w:pPr>
      <w:r w:rsidRPr="00DB30A6">
        <w:rPr>
          <w:rFonts w:asciiTheme="minorHAnsi" w:eastAsia="Times New Roman" w:hAnsiTheme="minorHAnsi" w:cstheme="minorHAnsi"/>
          <w:b/>
          <w:color w:val="000000"/>
          <w:sz w:val="24"/>
          <w:szCs w:val="24"/>
          <w:lang w:eastAsia="zh-CN"/>
        </w:rPr>
        <w:t>DO PAGAMENTO</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pStyle w:val="PargrafodaLista"/>
        <w:numPr>
          <w:ilvl w:val="1"/>
          <w:numId w:val="8"/>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O pagamento será efetuado pela Contratante no prazo de até 30 (trinta) dias, contados da apresentação da Nota Fiscal/Fatura contendo o detalhamento dos serviços executados;</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pStyle w:val="PargrafodaLista"/>
        <w:numPr>
          <w:ilvl w:val="1"/>
          <w:numId w:val="8"/>
        </w:numPr>
        <w:tabs>
          <w:tab w:val="num" w:pos="2280"/>
        </w:tabs>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sz w:val="24"/>
          <w:szCs w:val="24"/>
          <w:lang w:eastAsia="zh-CN"/>
        </w:rPr>
        <w:t>Os pagamentos decorrentes de despesas cujos valores não ultrapassem o limite de que trata o inciso II do art. 24 da Lei 8.666, de 1993, deverão ser efetuados no prazo de até 05 (cinco) dias úteis, contados da data da apresentação da Nota Fiscal/Fatura, nos termos do art. 5º, § 3º, da Lei nº 8.666, de 1993</w:t>
      </w:r>
      <w:r w:rsidRPr="00DB30A6">
        <w:rPr>
          <w:rFonts w:asciiTheme="minorHAnsi" w:eastAsia="Times New Roman" w:hAnsiTheme="minorHAnsi" w:cstheme="minorHAnsi"/>
          <w:color w:val="000000"/>
          <w:sz w:val="24"/>
          <w:szCs w:val="24"/>
          <w:lang w:eastAsia="zh-CN"/>
        </w:rPr>
        <w:t>.</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pStyle w:val="PargrafodaLista"/>
        <w:numPr>
          <w:ilvl w:val="1"/>
          <w:numId w:val="8"/>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A apresentação da Nota Fiscal/Fatura deverá ocorrer no prazo de 05 (cinco) dias, contado da data final do período de adimplemento da parcela da contratação a que aquela se referir, devendo estar acompanhada dos documentos mencionados no §1º, do art. 36, da IN/SLTI nº 02, de 2008.</w:t>
      </w:r>
    </w:p>
    <w:p w:rsidR="00093195" w:rsidRPr="00DB30A6" w:rsidRDefault="00093195" w:rsidP="00DB30A6">
      <w:pPr>
        <w:tabs>
          <w:tab w:val="left" w:pos="1843"/>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pStyle w:val="PargrafodaLista"/>
        <w:numPr>
          <w:ilvl w:val="1"/>
          <w:numId w:val="8"/>
        </w:numPr>
        <w:tabs>
          <w:tab w:val="num" w:pos="2280"/>
        </w:tabs>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sz w:val="24"/>
          <w:szCs w:val="24"/>
          <w:lang w:eastAsia="zh-CN"/>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093195" w:rsidRPr="00DB30A6" w:rsidRDefault="00093195" w:rsidP="00DB30A6">
      <w:pPr>
        <w:tabs>
          <w:tab w:val="left" w:pos="2127"/>
        </w:tabs>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pStyle w:val="PargrafodaLista"/>
        <w:numPr>
          <w:ilvl w:val="1"/>
          <w:numId w:val="8"/>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O pagamento somente será autorizado depois de efetuado o “atesto” pelo servidor competente, condicionado este ato à verificação da conformidade da Nota Fiscal/Fatura apresentada em relação aos serviços efetivamente </w:t>
      </w:r>
      <w:r w:rsidRPr="00DB30A6">
        <w:rPr>
          <w:rFonts w:asciiTheme="minorHAnsi" w:eastAsia="Times New Roman" w:hAnsiTheme="minorHAnsi" w:cstheme="minorHAnsi"/>
          <w:sz w:val="24"/>
          <w:szCs w:val="24"/>
          <w:lang w:eastAsia="zh-CN"/>
        </w:rPr>
        <w:t>prestados,</w:t>
      </w:r>
      <w:r w:rsidRPr="00DB30A6">
        <w:rPr>
          <w:rFonts w:asciiTheme="minorHAnsi" w:eastAsia="Times New Roman" w:hAnsiTheme="minorHAnsi" w:cstheme="minorHAnsi"/>
          <w:color w:val="000000"/>
          <w:sz w:val="24"/>
          <w:szCs w:val="24"/>
          <w:lang w:eastAsia="zh-CN"/>
        </w:rPr>
        <w:t xml:space="preserve"> devidamente acompanhada das comprovações mencionadas no §1º do art. 36, da IN/SLTI nº 02, de 2008;</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pStyle w:val="PargrafodaLista"/>
        <w:numPr>
          <w:ilvl w:val="1"/>
          <w:numId w:val="8"/>
        </w:numPr>
        <w:suppressAutoHyphens/>
        <w:spacing w:after="0" w:line="300" w:lineRule="atLeast"/>
        <w:ind w:right="-170"/>
        <w:jc w:val="both"/>
        <w:rPr>
          <w:rFonts w:asciiTheme="minorHAnsi" w:eastAsia="Times New Roman" w:hAnsiTheme="minorHAnsi" w:cstheme="minorHAnsi"/>
          <w:b/>
          <w:color w:val="000000"/>
          <w:sz w:val="24"/>
          <w:szCs w:val="24"/>
          <w:u w:val="single"/>
          <w:lang w:eastAsia="zh-CN"/>
        </w:rPr>
      </w:pPr>
      <w:r w:rsidRPr="00DB30A6">
        <w:rPr>
          <w:rFonts w:asciiTheme="minorHAnsi" w:eastAsia="Times New Roman" w:hAnsiTheme="minorHAnsi" w:cstheme="minorHAnsi"/>
          <w:color w:val="000000"/>
          <w:sz w:val="24"/>
          <w:szCs w:val="24"/>
          <w:lang w:eastAsia="zh-CN"/>
        </w:rPr>
        <w:t xml:space="preserve">Será procedida consulta </w:t>
      </w:r>
      <w:proofErr w:type="spellStart"/>
      <w:r w:rsidRPr="00DB30A6">
        <w:rPr>
          <w:rFonts w:asciiTheme="minorHAnsi" w:eastAsia="Times New Roman" w:hAnsiTheme="minorHAnsi" w:cstheme="minorHAnsi"/>
          <w:color w:val="000000"/>
          <w:sz w:val="24"/>
          <w:szCs w:val="24"/>
          <w:lang w:eastAsia="zh-CN"/>
        </w:rPr>
        <w:t>on</w:t>
      </w:r>
      <w:proofErr w:type="spellEnd"/>
      <w:r w:rsidRPr="00DB30A6">
        <w:rPr>
          <w:rFonts w:asciiTheme="minorHAnsi" w:eastAsia="Times New Roman" w:hAnsiTheme="minorHAnsi" w:cstheme="minorHAnsi"/>
          <w:color w:val="000000"/>
          <w:sz w:val="24"/>
          <w:szCs w:val="24"/>
          <w:lang w:eastAsia="zh-CN"/>
        </w:rPr>
        <w:t xml:space="preserve"> </w:t>
      </w:r>
      <w:proofErr w:type="spellStart"/>
      <w:r w:rsidRPr="00DB30A6">
        <w:rPr>
          <w:rFonts w:asciiTheme="minorHAnsi" w:eastAsia="Times New Roman" w:hAnsiTheme="minorHAnsi" w:cstheme="minorHAnsi"/>
          <w:color w:val="000000"/>
          <w:sz w:val="24"/>
          <w:szCs w:val="24"/>
          <w:lang w:eastAsia="zh-CN"/>
        </w:rPr>
        <w:t>line</w:t>
      </w:r>
      <w:proofErr w:type="spellEnd"/>
      <w:r w:rsidRPr="00DB30A6">
        <w:rPr>
          <w:rFonts w:asciiTheme="minorHAnsi" w:eastAsia="Times New Roman" w:hAnsiTheme="minorHAnsi" w:cstheme="minorHAnsi"/>
          <w:color w:val="000000"/>
          <w:sz w:val="24"/>
          <w:szCs w:val="24"/>
          <w:lang w:eastAsia="zh-CN"/>
        </w:rPr>
        <w:t xml:space="preserve"> junto ao SICAF antes do pagamento a ser </w:t>
      </w:r>
      <w:proofErr w:type="gramStart"/>
      <w:r w:rsidRPr="00DB30A6">
        <w:rPr>
          <w:rFonts w:asciiTheme="minorHAnsi" w:eastAsia="Times New Roman" w:hAnsiTheme="minorHAnsi" w:cstheme="minorHAnsi"/>
          <w:color w:val="000000"/>
          <w:sz w:val="24"/>
          <w:szCs w:val="24"/>
          <w:lang w:eastAsia="zh-CN"/>
        </w:rPr>
        <w:t>efetuado</w:t>
      </w:r>
      <w:proofErr w:type="gramEnd"/>
      <w:r w:rsidRPr="00DB30A6">
        <w:rPr>
          <w:rFonts w:asciiTheme="minorHAnsi" w:eastAsia="Times New Roman" w:hAnsiTheme="minorHAnsi" w:cstheme="minorHAnsi"/>
          <w:color w:val="000000"/>
          <w:sz w:val="24"/>
          <w:szCs w:val="24"/>
          <w:lang w:eastAsia="zh-CN"/>
        </w:rPr>
        <w:t xml:space="preserve"> às empresas vencedoras, para verificação da situação das mesmas, relativa às condições de habilitação exigidas na licitação, ou por meio da documentação anexada a fatura relativa aos Incisos III e IV, Art. 29 da Lei n° 8.666/93.</w:t>
      </w:r>
    </w:p>
    <w:p w:rsidR="00093195" w:rsidRPr="00DB30A6" w:rsidRDefault="00093195" w:rsidP="00DB30A6">
      <w:pPr>
        <w:suppressAutoHyphens/>
        <w:spacing w:after="0" w:line="300" w:lineRule="atLeast"/>
        <w:ind w:right="-170"/>
        <w:jc w:val="both"/>
        <w:rPr>
          <w:rFonts w:eastAsia="Times New Roman" w:cstheme="minorHAnsi"/>
          <w:b/>
          <w:color w:val="000000"/>
          <w:sz w:val="24"/>
          <w:szCs w:val="24"/>
          <w:u w:val="single"/>
          <w:lang w:eastAsia="zh-CN"/>
        </w:rPr>
      </w:pPr>
    </w:p>
    <w:p w:rsidR="00093195" w:rsidRPr="00DB30A6" w:rsidRDefault="00093195" w:rsidP="00DB30A6">
      <w:pPr>
        <w:pStyle w:val="PargrafodaLista"/>
        <w:numPr>
          <w:ilvl w:val="1"/>
          <w:numId w:val="8"/>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Constatada a situação de irregularidade da Contratada junto ao SICAF será providenciada a sua advertência, por escrito, no sentido de que, no prazo de 30 (trinta) dias, regularize o SICAF ou, no mesmo prazo, apresente sua defesa, </w:t>
      </w:r>
      <w:proofErr w:type="gramStart"/>
      <w:r w:rsidRPr="00DB30A6">
        <w:rPr>
          <w:rFonts w:asciiTheme="minorHAnsi" w:eastAsia="Times New Roman" w:hAnsiTheme="minorHAnsi" w:cstheme="minorHAnsi"/>
          <w:color w:val="000000"/>
          <w:sz w:val="24"/>
          <w:szCs w:val="24"/>
          <w:lang w:eastAsia="zh-CN"/>
        </w:rPr>
        <w:t>sob pena</w:t>
      </w:r>
      <w:proofErr w:type="gramEnd"/>
      <w:r w:rsidRPr="00DB30A6">
        <w:rPr>
          <w:rFonts w:asciiTheme="minorHAnsi" w:eastAsia="Times New Roman" w:hAnsiTheme="minorHAnsi" w:cstheme="minorHAnsi"/>
          <w:color w:val="000000"/>
          <w:sz w:val="24"/>
          <w:szCs w:val="24"/>
          <w:lang w:eastAsia="zh-CN"/>
        </w:rPr>
        <w:t xml:space="preserve"> de rescisão do contrato; esse prazo poderá ser prorrogado a critério da Administração.</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pStyle w:val="PargrafodaLista"/>
        <w:numPr>
          <w:ilvl w:val="1"/>
          <w:numId w:val="8"/>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lastRenderedPageBreak/>
        <w:t>Para o primeiro pagamento poderá ser relevada a falta de algum documento necessário ao atesto da Nota Fiscal e solicitado pelo Fiscal, porém, a empresa desde já será considerada notificada para regularização.</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pStyle w:val="PargrafodaLista"/>
        <w:numPr>
          <w:ilvl w:val="1"/>
          <w:numId w:val="8"/>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Nos termos do artigo 36, § 6°, da Instrução Normativa SLTI/MPOG n° 02, de 2008, será efetuada a retenção ou glosa no pagamento, proporcional à irregularidade verificada, sem prejuízo das sanções cabíveis, caso se constate que a Contratada.</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pStyle w:val="PargrafodaLista"/>
        <w:numPr>
          <w:ilvl w:val="1"/>
          <w:numId w:val="8"/>
        </w:numPr>
        <w:tabs>
          <w:tab w:val="num" w:pos="2280"/>
        </w:tabs>
        <w:suppressAutoHyphens/>
        <w:spacing w:after="0" w:line="300" w:lineRule="atLeast"/>
        <w:ind w:right="-170"/>
        <w:jc w:val="both"/>
        <w:rPr>
          <w:rFonts w:asciiTheme="minorHAnsi" w:eastAsia="Times New Roman" w:hAnsiTheme="minorHAnsi" w:cstheme="minorHAnsi"/>
          <w:sz w:val="24"/>
          <w:szCs w:val="24"/>
          <w:lang w:eastAsia="zh-CN"/>
        </w:rPr>
      </w:pPr>
      <w:r w:rsidRPr="00DB30A6">
        <w:rPr>
          <w:rFonts w:asciiTheme="minorHAnsi" w:eastAsia="Times New Roman" w:hAnsiTheme="minorHAnsi" w:cstheme="minorHAnsi"/>
          <w:sz w:val="24"/>
          <w:szCs w:val="24"/>
          <w:lang w:eastAsia="zh-CN"/>
        </w:rPr>
        <w:t>Não produziu os resultados acordados; deixar de executar as atividades contratadas, ou não as executar com a qualidade mínima exigida para as atividades contratadas;</w:t>
      </w:r>
    </w:p>
    <w:p w:rsidR="00093195" w:rsidRPr="00DB30A6" w:rsidRDefault="00093195" w:rsidP="00DB30A6">
      <w:pPr>
        <w:tabs>
          <w:tab w:val="left" w:pos="2127"/>
        </w:tabs>
        <w:suppressAutoHyphens/>
        <w:spacing w:after="0" w:line="300" w:lineRule="atLeast"/>
        <w:ind w:left="1134" w:right="-170"/>
        <w:jc w:val="both"/>
        <w:rPr>
          <w:rFonts w:eastAsia="Times New Roman" w:cstheme="minorHAnsi"/>
          <w:sz w:val="24"/>
          <w:szCs w:val="24"/>
          <w:lang w:eastAsia="zh-CN"/>
        </w:rPr>
      </w:pPr>
    </w:p>
    <w:p w:rsidR="00093195" w:rsidRPr="00DB30A6" w:rsidRDefault="00093195" w:rsidP="00DB30A6">
      <w:pPr>
        <w:pStyle w:val="PargrafodaLista"/>
        <w:numPr>
          <w:ilvl w:val="1"/>
          <w:numId w:val="8"/>
        </w:numPr>
        <w:tabs>
          <w:tab w:val="num" w:pos="2280"/>
        </w:tabs>
        <w:suppressAutoHyphens/>
        <w:spacing w:after="0" w:line="300" w:lineRule="atLeast"/>
        <w:ind w:right="-170"/>
        <w:jc w:val="both"/>
        <w:rPr>
          <w:rFonts w:asciiTheme="minorHAnsi" w:eastAsia="Times New Roman" w:hAnsiTheme="minorHAnsi" w:cstheme="minorHAnsi"/>
          <w:sz w:val="24"/>
          <w:szCs w:val="24"/>
          <w:lang w:eastAsia="zh-CN"/>
        </w:rPr>
      </w:pPr>
      <w:proofErr w:type="gramStart"/>
      <w:r w:rsidRPr="00DB30A6">
        <w:rPr>
          <w:rFonts w:asciiTheme="minorHAnsi" w:eastAsia="Times New Roman" w:hAnsiTheme="minorHAnsi" w:cstheme="minorHAnsi"/>
          <w:sz w:val="24"/>
          <w:szCs w:val="24"/>
          <w:lang w:eastAsia="zh-CN"/>
        </w:rPr>
        <w:t>deixar</w:t>
      </w:r>
      <w:proofErr w:type="gramEnd"/>
      <w:r w:rsidRPr="00DB30A6">
        <w:rPr>
          <w:rFonts w:asciiTheme="minorHAnsi" w:eastAsia="Times New Roman" w:hAnsiTheme="minorHAnsi" w:cstheme="minorHAnsi"/>
          <w:sz w:val="24"/>
          <w:szCs w:val="24"/>
          <w:lang w:eastAsia="zh-CN"/>
        </w:rPr>
        <w:t xml:space="preserve"> de utilizar os materiais e recursos humanos exigidos para a execução do serviço, ou utilizou-os com qualidade ou quantidade inferior à demandada; e</w:t>
      </w:r>
    </w:p>
    <w:p w:rsidR="00093195" w:rsidRPr="00DB30A6" w:rsidRDefault="00093195" w:rsidP="00DB30A6">
      <w:pPr>
        <w:tabs>
          <w:tab w:val="left" w:pos="2127"/>
        </w:tabs>
        <w:suppressAutoHyphens/>
        <w:spacing w:after="0" w:line="300" w:lineRule="atLeast"/>
        <w:ind w:left="1134" w:right="-170"/>
        <w:jc w:val="both"/>
        <w:rPr>
          <w:rFonts w:eastAsia="Times New Roman" w:cstheme="minorHAnsi"/>
          <w:sz w:val="24"/>
          <w:szCs w:val="24"/>
          <w:lang w:eastAsia="zh-CN"/>
        </w:rPr>
      </w:pPr>
    </w:p>
    <w:p w:rsidR="00093195" w:rsidRPr="00DB30A6" w:rsidRDefault="00093195" w:rsidP="00DB30A6">
      <w:pPr>
        <w:pStyle w:val="PargrafodaLista"/>
        <w:numPr>
          <w:ilvl w:val="1"/>
          <w:numId w:val="8"/>
        </w:numPr>
        <w:tabs>
          <w:tab w:val="num" w:pos="2280"/>
        </w:tabs>
        <w:suppressAutoHyphens/>
        <w:spacing w:after="0" w:line="300" w:lineRule="atLeast"/>
        <w:ind w:right="-170"/>
        <w:jc w:val="both"/>
        <w:rPr>
          <w:rFonts w:asciiTheme="minorHAnsi" w:eastAsia="Times New Roman" w:hAnsiTheme="minorHAnsi" w:cstheme="minorHAnsi"/>
          <w:color w:val="000000"/>
          <w:sz w:val="24"/>
          <w:szCs w:val="24"/>
          <w:lang w:eastAsia="zh-CN"/>
        </w:rPr>
      </w:pPr>
      <w:proofErr w:type="gramStart"/>
      <w:r w:rsidRPr="00DB30A6">
        <w:rPr>
          <w:rFonts w:asciiTheme="minorHAnsi" w:eastAsia="Times New Roman" w:hAnsiTheme="minorHAnsi" w:cstheme="minorHAnsi"/>
          <w:sz w:val="24"/>
          <w:szCs w:val="24"/>
          <w:lang w:eastAsia="zh-CN"/>
        </w:rPr>
        <w:t>não</w:t>
      </w:r>
      <w:proofErr w:type="gramEnd"/>
      <w:r w:rsidRPr="00DB30A6">
        <w:rPr>
          <w:rFonts w:asciiTheme="minorHAnsi" w:eastAsia="Times New Roman" w:hAnsiTheme="minorHAnsi" w:cstheme="minorHAnsi"/>
          <w:sz w:val="24"/>
          <w:szCs w:val="24"/>
          <w:lang w:eastAsia="zh-CN"/>
        </w:rPr>
        <w:t xml:space="preserve"> cumprir as obrigações determinadas no Contrato ou Legislação pertinente.</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pStyle w:val="PargrafodaLista"/>
        <w:numPr>
          <w:ilvl w:val="1"/>
          <w:numId w:val="8"/>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A Contratada poderá apresentar justificativa para a prestação do serviço com menor nível de conformidade, que poderá ser aceito pelo Órgão ou entidade, desde que comprovada </w:t>
      </w:r>
      <w:proofErr w:type="gramStart"/>
      <w:r w:rsidRPr="00DB30A6">
        <w:rPr>
          <w:rFonts w:asciiTheme="minorHAnsi" w:eastAsia="Times New Roman" w:hAnsiTheme="minorHAnsi" w:cstheme="minorHAnsi"/>
          <w:color w:val="000000"/>
          <w:sz w:val="24"/>
          <w:szCs w:val="24"/>
          <w:lang w:eastAsia="zh-CN"/>
        </w:rPr>
        <w:t>a</w:t>
      </w:r>
      <w:proofErr w:type="gramEnd"/>
      <w:r w:rsidRPr="00DB30A6">
        <w:rPr>
          <w:rFonts w:asciiTheme="minorHAnsi" w:eastAsia="Times New Roman" w:hAnsiTheme="minorHAnsi" w:cstheme="minorHAnsi"/>
          <w:color w:val="000000"/>
          <w:sz w:val="24"/>
          <w:szCs w:val="24"/>
          <w:lang w:eastAsia="zh-CN"/>
        </w:rPr>
        <w:t xml:space="preserve"> excepcionalidade da ocorrência, resultante exclusivamente de fatores imprevisíveis e alheios ao controle da Contratada.</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pStyle w:val="PargrafodaLista"/>
        <w:numPr>
          <w:ilvl w:val="1"/>
          <w:numId w:val="8"/>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O pagamento será efetuado através de ordem bancária, para crédito em banco, agência e </w:t>
      </w:r>
      <w:proofErr w:type="spellStart"/>
      <w:r w:rsidRPr="00DB30A6">
        <w:rPr>
          <w:rFonts w:asciiTheme="minorHAnsi" w:eastAsia="Times New Roman" w:hAnsiTheme="minorHAnsi" w:cstheme="minorHAnsi"/>
          <w:color w:val="000000"/>
          <w:sz w:val="24"/>
          <w:szCs w:val="24"/>
          <w:lang w:eastAsia="zh-CN"/>
        </w:rPr>
        <w:t>conta-corrente</w:t>
      </w:r>
      <w:proofErr w:type="spellEnd"/>
      <w:r w:rsidRPr="00DB30A6">
        <w:rPr>
          <w:rFonts w:asciiTheme="minorHAnsi" w:eastAsia="Times New Roman" w:hAnsiTheme="minorHAnsi" w:cstheme="minorHAnsi"/>
          <w:color w:val="000000"/>
          <w:sz w:val="24"/>
          <w:szCs w:val="24"/>
          <w:lang w:eastAsia="zh-CN"/>
        </w:rPr>
        <w:t xml:space="preserve"> indicados pela Contratada.</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pStyle w:val="PargrafodaLista"/>
        <w:numPr>
          <w:ilvl w:val="1"/>
          <w:numId w:val="8"/>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Será considerada data do pagamento o dia em que constar como emitida a ordem bancária.</w:t>
      </w:r>
    </w:p>
    <w:p w:rsidR="00093195" w:rsidRPr="00DB30A6" w:rsidRDefault="00093195" w:rsidP="00DB30A6">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DB30A6">
      <w:pPr>
        <w:pStyle w:val="PargrafodaLista"/>
        <w:numPr>
          <w:ilvl w:val="1"/>
          <w:numId w:val="8"/>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Quando do pagamento, será efetuada a retenção tributária prevista na legislação aplicável.</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2F637A" w:rsidP="00DB30A6">
      <w:pPr>
        <w:pStyle w:val="PargrafodaLista"/>
        <w:numPr>
          <w:ilvl w:val="1"/>
          <w:numId w:val="8"/>
        </w:numPr>
        <w:tabs>
          <w:tab w:val="num" w:pos="2280"/>
        </w:tabs>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 </w:t>
      </w:r>
      <w:r w:rsidR="00093195" w:rsidRPr="00DB30A6">
        <w:rPr>
          <w:rFonts w:asciiTheme="minorHAnsi" w:eastAsia="Times New Roman" w:hAnsiTheme="minorHAnsi" w:cstheme="minorHAnsi"/>
          <w:color w:val="000000"/>
          <w:sz w:val="24"/>
          <w:szCs w:val="24"/>
          <w:lang w:eastAsia="zh-CN"/>
        </w:rPr>
        <w:t xml:space="preserve">A Contratada regularmente optante pelo Simples Nacional, exclusivamente </w:t>
      </w:r>
      <w:r w:rsidR="00093195" w:rsidRPr="00DB30A6">
        <w:rPr>
          <w:rFonts w:asciiTheme="minorHAnsi" w:eastAsia="Times New Roman" w:hAnsiTheme="minorHAnsi" w:cstheme="minorHAnsi"/>
          <w:sz w:val="24"/>
          <w:szCs w:val="24"/>
          <w:lang w:eastAsia="zh-CN"/>
        </w:rPr>
        <w:t>para as atividades de prestação de serviços previstas nos §§5º-B a 5º-E, do artigo 18, da LC 123, de 2006</w:t>
      </w:r>
      <w:r w:rsidR="00093195" w:rsidRPr="00DB30A6">
        <w:rPr>
          <w:rFonts w:asciiTheme="minorHAnsi" w:eastAsia="Times New Roman" w:hAnsiTheme="minorHAnsi" w:cstheme="minorHAnsi"/>
          <w:color w:val="000000"/>
          <w:sz w:val="24"/>
          <w:szCs w:val="24"/>
          <w:lang w:eastAsia="zh-CN"/>
        </w:rPr>
        <w:t xml:space="preserve">, não sofrerá a retenção tributária quanto aos impostos e contribuições abrangidos por aquele regime, observando-se as </w:t>
      </w:r>
      <w:r w:rsidR="00093195" w:rsidRPr="00DB30A6">
        <w:rPr>
          <w:rFonts w:asciiTheme="minorHAnsi" w:eastAsia="Times New Roman" w:hAnsiTheme="minorHAnsi" w:cstheme="minorHAnsi"/>
          <w:sz w:val="24"/>
          <w:szCs w:val="24"/>
          <w:lang w:eastAsia="zh-CN"/>
        </w:rPr>
        <w:t>exceções nele previstas.</w:t>
      </w:r>
      <w:r w:rsidR="00093195" w:rsidRPr="00DB30A6">
        <w:rPr>
          <w:rFonts w:asciiTheme="minorHAnsi" w:eastAsia="Times New Roman" w:hAnsiTheme="minorHAnsi" w:cstheme="minorHAnsi"/>
          <w:color w:val="000000"/>
          <w:sz w:val="24"/>
          <w:szCs w:val="24"/>
          <w:lang w:eastAsia="zh-CN"/>
        </w:rPr>
        <w:t xml:space="preserve"> No entanto, o pagamento ficará condicionado à apresentação de comprovação, por meio de documento oficial, de que faz jus ao tratamento tributário favorecido previsto na referida Lei Complementar.</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pStyle w:val="PargrafodaLista"/>
        <w:numPr>
          <w:ilvl w:val="1"/>
          <w:numId w:val="8"/>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Nos casos de eventuais atrasos de pagamento, desde que a Contratada não tenha concorrido, de alguma forma, para tanto, fica convencionado que a taxa de compensação financeira devida pela Contratante, entre a data do vencimento e o </w:t>
      </w:r>
      <w:r w:rsidRPr="00DB30A6">
        <w:rPr>
          <w:rFonts w:asciiTheme="minorHAnsi" w:eastAsia="Times New Roman" w:hAnsiTheme="minorHAnsi" w:cstheme="minorHAnsi"/>
          <w:color w:val="000000"/>
          <w:sz w:val="24"/>
          <w:szCs w:val="24"/>
          <w:lang w:eastAsia="zh-CN"/>
        </w:rPr>
        <w:lastRenderedPageBreak/>
        <w:t>efetivo adimplemento da parcela, é calculada mediante a aplicação da seguinte fórmula:</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093195" w:rsidP="00DB30A6">
      <w:pPr>
        <w:keepNext/>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EM = I x N x VP, sendo:</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EM = Encargos moratórios;</w:t>
      </w:r>
    </w:p>
    <w:p w:rsidR="00093195" w:rsidRPr="00DB30A6" w:rsidRDefault="00093195" w:rsidP="00DB30A6">
      <w:pPr>
        <w:tabs>
          <w:tab w:val="left" w:pos="1701"/>
        </w:tabs>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N = Número de dias entre a data prevista para o pagamento e a do efetivo pagamento;</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VP = Valor da parcela a ser paga.</w:t>
      </w:r>
    </w:p>
    <w:p w:rsidR="00093195" w:rsidRPr="00DB30A6" w:rsidRDefault="00093195" w:rsidP="00DB30A6">
      <w:pPr>
        <w:tabs>
          <w:tab w:val="left" w:pos="1701"/>
        </w:tabs>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I = Índice de compensação financeira = </w:t>
      </w:r>
      <w:proofErr w:type="gramStart"/>
      <w:r w:rsidRPr="00DB30A6">
        <w:rPr>
          <w:rFonts w:eastAsia="Times New Roman" w:cstheme="minorHAnsi"/>
          <w:color w:val="000000"/>
          <w:sz w:val="24"/>
          <w:szCs w:val="24"/>
          <w:lang w:eastAsia="zh-CN"/>
        </w:rPr>
        <w:t>0,00016438, assim apurado</w:t>
      </w:r>
      <w:proofErr w:type="gramEnd"/>
      <w:r w:rsidRPr="00DB30A6">
        <w:rPr>
          <w:rFonts w:eastAsia="Times New Roman" w:cstheme="minorHAnsi"/>
          <w:color w:val="000000"/>
          <w:sz w:val="24"/>
          <w:szCs w:val="24"/>
          <w:lang w:eastAsia="zh-CN"/>
        </w:rPr>
        <w:t>:</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tbl>
      <w:tblPr>
        <w:tblW w:w="0" w:type="auto"/>
        <w:tblInd w:w="496" w:type="dxa"/>
        <w:tblLayout w:type="fixed"/>
        <w:tblCellMar>
          <w:left w:w="70" w:type="dxa"/>
          <w:right w:w="70" w:type="dxa"/>
        </w:tblCellMar>
        <w:tblLook w:val="0000" w:firstRow="0" w:lastRow="0" w:firstColumn="0" w:lastColumn="0" w:noHBand="0" w:noVBand="0"/>
      </w:tblPr>
      <w:tblGrid>
        <w:gridCol w:w="1418"/>
        <w:gridCol w:w="1701"/>
        <w:gridCol w:w="4111"/>
      </w:tblGrid>
      <w:tr w:rsidR="00093195" w:rsidRPr="00DB30A6" w:rsidTr="00A57F4F">
        <w:tc>
          <w:tcPr>
            <w:tcW w:w="1418" w:type="dxa"/>
            <w:shd w:val="clear" w:color="auto" w:fill="auto"/>
            <w:vAlign w:val="center"/>
          </w:tcPr>
          <w:p w:rsidR="00093195" w:rsidRPr="00DB30A6" w:rsidRDefault="00093195" w:rsidP="00DB30A6">
            <w:pPr>
              <w:suppressAutoHyphens/>
              <w:snapToGrid w:val="0"/>
              <w:spacing w:after="0" w:line="300" w:lineRule="atLeast"/>
              <w:ind w:right="-170"/>
              <w:jc w:val="both"/>
              <w:rPr>
                <w:rFonts w:eastAsia="Arial" w:cstheme="minorHAnsi"/>
                <w:color w:val="000000"/>
                <w:sz w:val="24"/>
                <w:szCs w:val="24"/>
                <w:lang w:val="en-US" w:eastAsia="zh-CN"/>
              </w:rPr>
            </w:pPr>
            <w:r w:rsidRPr="00DB30A6">
              <w:rPr>
                <w:rFonts w:eastAsia="Times New Roman" w:cstheme="minorHAnsi"/>
                <w:color w:val="000000"/>
                <w:sz w:val="24"/>
                <w:szCs w:val="24"/>
                <w:lang w:val="en-US" w:eastAsia="zh-CN"/>
              </w:rPr>
              <w:t>I = (TX)</w:t>
            </w:r>
          </w:p>
          <w:p w:rsidR="00093195" w:rsidRPr="00DB30A6" w:rsidRDefault="00093195" w:rsidP="00DB30A6">
            <w:pPr>
              <w:suppressAutoHyphens/>
              <w:spacing w:after="0" w:line="300" w:lineRule="atLeast"/>
              <w:ind w:left="300" w:right="-170"/>
              <w:jc w:val="both"/>
              <w:rPr>
                <w:rFonts w:eastAsia="Times New Roman" w:cstheme="minorHAnsi"/>
                <w:color w:val="000000"/>
                <w:sz w:val="24"/>
                <w:szCs w:val="24"/>
                <w:lang w:val="en-US" w:eastAsia="zh-CN"/>
              </w:rPr>
            </w:pPr>
          </w:p>
          <w:p w:rsidR="00093195" w:rsidRPr="00DB30A6" w:rsidRDefault="00093195" w:rsidP="00DB30A6">
            <w:pPr>
              <w:tabs>
                <w:tab w:val="left" w:pos="1701"/>
              </w:tabs>
              <w:suppressAutoHyphens/>
              <w:spacing w:after="0" w:line="300" w:lineRule="atLeast"/>
              <w:ind w:right="-170"/>
              <w:jc w:val="both"/>
              <w:rPr>
                <w:rFonts w:eastAsia="Times New Roman" w:cstheme="minorHAnsi"/>
                <w:color w:val="000000"/>
                <w:sz w:val="24"/>
                <w:szCs w:val="24"/>
                <w:lang w:val="en-US" w:eastAsia="zh-CN"/>
              </w:rPr>
            </w:pPr>
          </w:p>
        </w:tc>
        <w:tc>
          <w:tcPr>
            <w:tcW w:w="1701" w:type="dxa"/>
            <w:shd w:val="clear" w:color="auto" w:fill="auto"/>
            <w:vAlign w:val="center"/>
          </w:tcPr>
          <w:p w:rsidR="00093195" w:rsidRPr="00DB30A6" w:rsidRDefault="00093195" w:rsidP="00DB30A6">
            <w:pPr>
              <w:tabs>
                <w:tab w:val="left" w:pos="1701"/>
              </w:tabs>
              <w:suppressAutoHyphens/>
              <w:snapToGrid w:val="0"/>
              <w:spacing w:after="0" w:line="300" w:lineRule="atLeast"/>
              <w:ind w:right="-170"/>
              <w:jc w:val="both"/>
              <w:rPr>
                <w:rFonts w:eastAsia="Arial" w:cstheme="minorHAnsi"/>
                <w:color w:val="000000"/>
                <w:sz w:val="24"/>
                <w:szCs w:val="24"/>
                <w:lang w:val="en-US" w:eastAsia="zh-CN"/>
              </w:rPr>
            </w:pPr>
            <w:r w:rsidRPr="00DB30A6">
              <w:rPr>
                <w:rFonts w:eastAsia="Times New Roman" w:cstheme="minorHAnsi"/>
                <w:color w:val="000000"/>
                <w:sz w:val="24"/>
                <w:szCs w:val="24"/>
                <w:lang w:val="en-US" w:eastAsia="zh-CN"/>
              </w:rPr>
              <w:t xml:space="preserve">I = </w:t>
            </w:r>
            <w:r w:rsidRPr="00DB30A6">
              <w:rPr>
                <w:rFonts w:eastAsia="Times New Roman" w:cstheme="minorHAnsi"/>
                <w:color w:val="000000"/>
                <w:sz w:val="24"/>
                <w:szCs w:val="24"/>
                <w:u w:val="single"/>
                <w:lang w:val="en-US" w:eastAsia="zh-CN"/>
              </w:rPr>
              <w:t>(6/100)</w:t>
            </w:r>
          </w:p>
          <w:p w:rsidR="00093195" w:rsidRPr="00DB30A6" w:rsidRDefault="00093195" w:rsidP="00DB30A6">
            <w:pPr>
              <w:tabs>
                <w:tab w:val="left" w:pos="1701"/>
              </w:tabs>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365</w:t>
            </w:r>
          </w:p>
          <w:p w:rsidR="00093195" w:rsidRPr="00DB30A6" w:rsidRDefault="00093195" w:rsidP="00DB30A6">
            <w:pPr>
              <w:tabs>
                <w:tab w:val="left" w:pos="1701"/>
              </w:tabs>
              <w:suppressAutoHyphens/>
              <w:spacing w:after="0" w:line="300" w:lineRule="atLeast"/>
              <w:ind w:right="-170"/>
              <w:jc w:val="both"/>
              <w:rPr>
                <w:rFonts w:eastAsia="Times New Roman" w:cstheme="minorHAnsi"/>
                <w:color w:val="000000"/>
                <w:sz w:val="24"/>
                <w:szCs w:val="24"/>
                <w:lang w:eastAsia="zh-CN"/>
              </w:rPr>
            </w:pPr>
          </w:p>
        </w:tc>
        <w:tc>
          <w:tcPr>
            <w:tcW w:w="4111" w:type="dxa"/>
            <w:shd w:val="clear" w:color="auto" w:fill="auto"/>
            <w:vAlign w:val="center"/>
          </w:tcPr>
          <w:p w:rsidR="00093195" w:rsidRPr="00DB30A6" w:rsidRDefault="00093195" w:rsidP="00DB30A6">
            <w:pPr>
              <w:tabs>
                <w:tab w:val="left" w:pos="1701"/>
              </w:tabs>
              <w:suppressAutoHyphens/>
              <w:snapToGrid w:val="0"/>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I = 0,00016438</w:t>
            </w:r>
          </w:p>
          <w:p w:rsidR="00093195" w:rsidRPr="00DB30A6" w:rsidRDefault="00093195" w:rsidP="00DB30A6">
            <w:pPr>
              <w:tabs>
                <w:tab w:val="left" w:pos="1701"/>
              </w:tabs>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TX = Percentual da taxa anual = 6%.</w:t>
            </w:r>
          </w:p>
          <w:p w:rsidR="00093195" w:rsidRPr="00DB30A6" w:rsidRDefault="00093195" w:rsidP="00DB30A6">
            <w:pPr>
              <w:tabs>
                <w:tab w:val="left" w:pos="1701"/>
              </w:tabs>
              <w:suppressAutoHyphens/>
              <w:spacing w:after="0" w:line="300" w:lineRule="atLeast"/>
              <w:ind w:right="-170"/>
              <w:jc w:val="both"/>
              <w:rPr>
                <w:rFonts w:eastAsia="Times New Roman" w:cstheme="minorHAnsi"/>
                <w:color w:val="000000"/>
                <w:sz w:val="24"/>
                <w:szCs w:val="24"/>
                <w:lang w:eastAsia="zh-CN"/>
              </w:rPr>
            </w:pPr>
          </w:p>
        </w:tc>
      </w:tr>
    </w:tbl>
    <w:p w:rsidR="00093195" w:rsidRPr="00DB30A6" w:rsidRDefault="00093195" w:rsidP="00DB30A6">
      <w:pPr>
        <w:suppressAutoHyphens/>
        <w:spacing w:after="0" w:line="300" w:lineRule="atLeast"/>
        <w:ind w:left="420" w:right="-170"/>
        <w:jc w:val="both"/>
        <w:rPr>
          <w:rFonts w:eastAsia="Times New Roman" w:cstheme="minorHAnsi"/>
          <w:color w:val="000000"/>
          <w:sz w:val="24"/>
          <w:szCs w:val="24"/>
          <w:lang w:eastAsia="zh-CN"/>
        </w:rPr>
      </w:pPr>
    </w:p>
    <w:p w:rsidR="00093195" w:rsidRPr="00DB30A6" w:rsidRDefault="00093195" w:rsidP="00DB30A6">
      <w:pPr>
        <w:pStyle w:val="PargrafodaLista"/>
        <w:numPr>
          <w:ilvl w:val="1"/>
          <w:numId w:val="8"/>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Demais condições constantes no item pagamento do Termo de Referência e do Contrato e não transcritas para o edital.</w:t>
      </w:r>
    </w:p>
    <w:p w:rsidR="00093195" w:rsidRPr="00DB30A6" w:rsidRDefault="00093195" w:rsidP="00093195">
      <w:pPr>
        <w:suppressAutoHyphens/>
        <w:spacing w:after="0" w:line="300" w:lineRule="atLeast"/>
        <w:ind w:left="420" w:right="-170"/>
        <w:jc w:val="both"/>
        <w:rPr>
          <w:rFonts w:eastAsia="Times New Roman" w:cstheme="minorHAnsi"/>
          <w:color w:val="000000"/>
          <w:sz w:val="24"/>
          <w:szCs w:val="24"/>
          <w:lang w:eastAsia="zh-CN"/>
        </w:rPr>
      </w:pPr>
    </w:p>
    <w:p w:rsidR="00093195" w:rsidRPr="00DB30A6" w:rsidRDefault="00093195" w:rsidP="00093195">
      <w:pPr>
        <w:numPr>
          <w:ilvl w:val="0"/>
          <w:numId w:val="3"/>
        </w:numPr>
        <w:suppressAutoHyphens/>
        <w:spacing w:after="0" w:line="300" w:lineRule="atLeast"/>
        <w:ind w:right="-170"/>
        <w:jc w:val="both"/>
        <w:rPr>
          <w:rFonts w:eastAsia="Times New Roman" w:cstheme="minorHAnsi"/>
          <w:b/>
          <w:color w:val="000000"/>
          <w:sz w:val="24"/>
          <w:szCs w:val="24"/>
          <w:lang w:eastAsia="zh-CN"/>
        </w:rPr>
      </w:pPr>
      <w:r w:rsidRPr="00DB30A6">
        <w:rPr>
          <w:rFonts w:eastAsia="Times New Roman" w:cstheme="minorHAnsi"/>
          <w:b/>
          <w:color w:val="000000"/>
          <w:sz w:val="24"/>
          <w:szCs w:val="24"/>
          <w:lang w:eastAsia="zh-CN"/>
        </w:rPr>
        <w:t>DAS SANÇÕES ADMINISTRATIVAS</w:t>
      </w:r>
    </w:p>
    <w:p w:rsidR="00093195" w:rsidRPr="00DB30A6" w:rsidRDefault="00093195" w:rsidP="00093195">
      <w:pPr>
        <w:suppressAutoHyphens/>
        <w:spacing w:after="0" w:line="300" w:lineRule="atLeast"/>
        <w:ind w:left="420" w:right="-170"/>
        <w:jc w:val="both"/>
        <w:rPr>
          <w:rFonts w:eastAsia="Times New Roman" w:cstheme="minorHAnsi"/>
          <w:color w:val="000000"/>
          <w:sz w:val="24"/>
          <w:szCs w:val="24"/>
          <w:lang w:eastAsia="zh-CN"/>
        </w:rPr>
      </w:pPr>
    </w:p>
    <w:p w:rsidR="00093195" w:rsidRPr="00DB30A6" w:rsidRDefault="00093195" w:rsidP="002F637A">
      <w:pPr>
        <w:numPr>
          <w:ilvl w:val="1"/>
          <w:numId w:val="3"/>
        </w:numPr>
        <w:tabs>
          <w:tab w:val="clear" w:pos="1500"/>
          <w:tab w:val="num" w:pos="709"/>
        </w:tabs>
        <w:suppressAutoHyphens/>
        <w:spacing w:after="0" w:line="300" w:lineRule="atLeast"/>
        <w:ind w:left="709" w:right="-170" w:hanging="709"/>
        <w:jc w:val="both"/>
        <w:rPr>
          <w:rFonts w:eastAsia="Times New Roman" w:cstheme="minorHAnsi"/>
          <w:sz w:val="24"/>
          <w:szCs w:val="24"/>
          <w:shd w:val="clear" w:color="auto" w:fill="FFFFFF"/>
          <w:lang w:eastAsia="zh-CN"/>
        </w:rPr>
      </w:pPr>
      <w:r w:rsidRPr="00DB30A6">
        <w:rPr>
          <w:rFonts w:eastAsia="Times New Roman" w:cstheme="minorHAnsi"/>
          <w:sz w:val="24"/>
          <w:szCs w:val="24"/>
          <w:shd w:val="clear" w:color="auto" w:fill="FFFFFF"/>
          <w:lang w:eastAsia="zh-CN"/>
        </w:rPr>
        <w:t>Comete infração administrativa, nos termos da Lei nº 10.520, de 2002, o licitante/adjudicatário que, convocado dentro do prazo de validade de sua proposta:</w:t>
      </w:r>
    </w:p>
    <w:p w:rsidR="00093195" w:rsidRPr="00DB30A6" w:rsidRDefault="00093195" w:rsidP="00093195">
      <w:pPr>
        <w:suppressAutoHyphens/>
        <w:spacing w:after="0" w:line="300" w:lineRule="atLeast"/>
        <w:ind w:right="-170"/>
        <w:jc w:val="both"/>
        <w:rPr>
          <w:rFonts w:eastAsia="Times New Roman" w:cstheme="minorHAnsi"/>
          <w:sz w:val="24"/>
          <w:szCs w:val="24"/>
          <w:shd w:val="clear" w:color="auto" w:fill="FFFFFF"/>
          <w:lang w:eastAsia="zh-CN"/>
        </w:rPr>
      </w:pPr>
    </w:p>
    <w:p w:rsidR="00093195" w:rsidRPr="00DB30A6" w:rsidRDefault="00093195" w:rsidP="002F637A">
      <w:pPr>
        <w:numPr>
          <w:ilvl w:val="2"/>
          <w:numId w:val="3"/>
        </w:numPr>
        <w:tabs>
          <w:tab w:val="num" w:pos="1560"/>
        </w:tabs>
        <w:suppressAutoHyphens/>
        <w:spacing w:after="0" w:line="300" w:lineRule="atLeast"/>
        <w:ind w:left="1560" w:right="-170" w:firstLine="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não</w:t>
      </w:r>
      <w:proofErr w:type="gramEnd"/>
      <w:r w:rsidRPr="00DB30A6">
        <w:rPr>
          <w:rFonts w:eastAsia="Times New Roman" w:cstheme="minorHAnsi"/>
          <w:color w:val="000000"/>
          <w:sz w:val="24"/>
          <w:szCs w:val="24"/>
          <w:lang w:eastAsia="zh-CN"/>
        </w:rPr>
        <w:t xml:space="preserve"> assinar o termo de contrato, quando convocado dentro do prazo de validade da proposta;</w:t>
      </w:r>
    </w:p>
    <w:p w:rsidR="00093195" w:rsidRPr="00DB30A6" w:rsidRDefault="00093195" w:rsidP="002F637A">
      <w:pPr>
        <w:tabs>
          <w:tab w:val="num" w:pos="1560"/>
        </w:tabs>
        <w:suppressAutoHyphens/>
        <w:spacing w:after="0" w:line="300" w:lineRule="atLeast"/>
        <w:ind w:left="1560" w:right="-170"/>
        <w:jc w:val="both"/>
        <w:rPr>
          <w:rFonts w:eastAsia="Times New Roman" w:cstheme="minorHAnsi"/>
          <w:color w:val="000000"/>
          <w:sz w:val="24"/>
          <w:szCs w:val="24"/>
          <w:lang w:eastAsia="zh-CN"/>
        </w:rPr>
      </w:pPr>
    </w:p>
    <w:p w:rsidR="00093195" w:rsidRPr="00DB30A6" w:rsidRDefault="00093195" w:rsidP="002F637A">
      <w:pPr>
        <w:numPr>
          <w:ilvl w:val="2"/>
          <w:numId w:val="3"/>
        </w:numPr>
        <w:tabs>
          <w:tab w:val="num" w:pos="1560"/>
        </w:tabs>
        <w:suppressAutoHyphens/>
        <w:spacing w:after="0" w:line="300" w:lineRule="atLeast"/>
        <w:ind w:left="1560" w:right="-170" w:firstLine="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apresentar</w:t>
      </w:r>
      <w:proofErr w:type="gramEnd"/>
      <w:r w:rsidRPr="00DB30A6">
        <w:rPr>
          <w:rFonts w:eastAsia="Times New Roman" w:cstheme="minorHAnsi"/>
          <w:color w:val="000000"/>
          <w:sz w:val="24"/>
          <w:szCs w:val="24"/>
          <w:lang w:eastAsia="zh-CN"/>
        </w:rPr>
        <w:t xml:space="preserve"> documentação falsa;</w:t>
      </w:r>
    </w:p>
    <w:p w:rsidR="00093195" w:rsidRPr="00DB30A6" w:rsidRDefault="00093195" w:rsidP="002F637A">
      <w:pPr>
        <w:tabs>
          <w:tab w:val="num" w:pos="1560"/>
        </w:tabs>
        <w:suppressAutoHyphens/>
        <w:spacing w:after="0" w:line="300" w:lineRule="atLeast"/>
        <w:ind w:left="1560" w:right="-170"/>
        <w:jc w:val="both"/>
        <w:rPr>
          <w:rFonts w:eastAsia="Times New Roman" w:cstheme="minorHAnsi"/>
          <w:color w:val="000000"/>
          <w:sz w:val="24"/>
          <w:szCs w:val="24"/>
          <w:lang w:eastAsia="zh-CN"/>
        </w:rPr>
      </w:pPr>
    </w:p>
    <w:p w:rsidR="00093195" w:rsidRPr="00DB30A6" w:rsidRDefault="00093195" w:rsidP="002F637A">
      <w:pPr>
        <w:numPr>
          <w:ilvl w:val="2"/>
          <w:numId w:val="3"/>
        </w:numPr>
        <w:tabs>
          <w:tab w:val="num" w:pos="1560"/>
        </w:tabs>
        <w:suppressAutoHyphens/>
        <w:spacing w:after="0" w:line="300" w:lineRule="atLeast"/>
        <w:ind w:left="1560" w:right="-170" w:firstLine="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deixar</w:t>
      </w:r>
      <w:proofErr w:type="gramEnd"/>
      <w:r w:rsidRPr="00DB30A6">
        <w:rPr>
          <w:rFonts w:eastAsia="Times New Roman" w:cstheme="minorHAnsi"/>
          <w:color w:val="000000"/>
          <w:sz w:val="24"/>
          <w:szCs w:val="24"/>
          <w:lang w:eastAsia="zh-CN"/>
        </w:rPr>
        <w:t xml:space="preserve"> de entregar os documentos exigidos no certame;</w:t>
      </w:r>
    </w:p>
    <w:p w:rsidR="00093195" w:rsidRPr="00DB30A6" w:rsidRDefault="00093195" w:rsidP="002F637A">
      <w:pPr>
        <w:tabs>
          <w:tab w:val="num" w:pos="1560"/>
        </w:tabs>
        <w:suppressAutoHyphens/>
        <w:spacing w:after="0" w:line="300" w:lineRule="atLeast"/>
        <w:ind w:left="1560" w:right="-170"/>
        <w:jc w:val="both"/>
        <w:rPr>
          <w:rFonts w:eastAsia="Times New Roman" w:cstheme="minorHAnsi"/>
          <w:color w:val="000000"/>
          <w:sz w:val="24"/>
          <w:szCs w:val="24"/>
          <w:lang w:eastAsia="zh-CN"/>
        </w:rPr>
      </w:pPr>
    </w:p>
    <w:p w:rsidR="00093195" w:rsidRPr="00DB30A6" w:rsidRDefault="00093195" w:rsidP="002F637A">
      <w:pPr>
        <w:numPr>
          <w:ilvl w:val="2"/>
          <w:numId w:val="3"/>
        </w:numPr>
        <w:tabs>
          <w:tab w:val="num" w:pos="1560"/>
        </w:tabs>
        <w:suppressAutoHyphens/>
        <w:spacing w:after="0" w:line="300" w:lineRule="atLeast"/>
        <w:ind w:left="1560" w:right="-170" w:firstLine="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ensejar</w:t>
      </w:r>
      <w:proofErr w:type="gramEnd"/>
      <w:r w:rsidRPr="00DB30A6">
        <w:rPr>
          <w:rFonts w:eastAsia="Times New Roman" w:cstheme="minorHAnsi"/>
          <w:color w:val="000000"/>
          <w:sz w:val="24"/>
          <w:szCs w:val="24"/>
          <w:lang w:eastAsia="zh-CN"/>
        </w:rPr>
        <w:t xml:space="preserve"> o retardamento da execução do objeto;</w:t>
      </w:r>
    </w:p>
    <w:p w:rsidR="00093195" w:rsidRPr="00DB30A6" w:rsidRDefault="00093195" w:rsidP="002F637A">
      <w:pPr>
        <w:tabs>
          <w:tab w:val="num" w:pos="1560"/>
        </w:tabs>
        <w:suppressAutoHyphens/>
        <w:spacing w:after="0" w:line="300" w:lineRule="atLeast"/>
        <w:ind w:left="1560" w:right="-170"/>
        <w:jc w:val="both"/>
        <w:rPr>
          <w:rFonts w:eastAsia="Times New Roman" w:cstheme="minorHAnsi"/>
          <w:color w:val="000000"/>
          <w:sz w:val="24"/>
          <w:szCs w:val="24"/>
          <w:lang w:eastAsia="zh-CN"/>
        </w:rPr>
      </w:pPr>
    </w:p>
    <w:p w:rsidR="00093195" w:rsidRPr="00DB30A6" w:rsidRDefault="00093195" w:rsidP="002F637A">
      <w:pPr>
        <w:numPr>
          <w:ilvl w:val="2"/>
          <w:numId w:val="3"/>
        </w:numPr>
        <w:tabs>
          <w:tab w:val="num" w:pos="1560"/>
        </w:tabs>
        <w:suppressAutoHyphens/>
        <w:spacing w:after="0" w:line="300" w:lineRule="atLeast"/>
        <w:ind w:left="1560" w:right="-170" w:firstLine="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não</w:t>
      </w:r>
      <w:proofErr w:type="gramEnd"/>
      <w:r w:rsidRPr="00DB30A6">
        <w:rPr>
          <w:rFonts w:eastAsia="Times New Roman" w:cstheme="minorHAnsi"/>
          <w:color w:val="000000"/>
          <w:sz w:val="24"/>
          <w:szCs w:val="24"/>
          <w:lang w:eastAsia="zh-CN"/>
        </w:rPr>
        <w:t xml:space="preserve"> mantiver a proposta;</w:t>
      </w:r>
    </w:p>
    <w:p w:rsidR="00093195" w:rsidRPr="00DB30A6" w:rsidRDefault="00093195" w:rsidP="002F637A">
      <w:pPr>
        <w:tabs>
          <w:tab w:val="num" w:pos="1560"/>
        </w:tabs>
        <w:suppressAutoHyphens/>
        <w:spacing w:after="0" w:line="300" w:lineRule="atLeast"/>
        <w:ind w:left="1560" w:right="-170"/>
        <w:jc w:val="both"/>
        <w:rPr>
          <w:rFonts w:eastAsia="Times New Roman" w:cstheme="minorHAnsi"/>
          <w:color w:val="000000"/>
          <w:sz w:val="24"/>
          <w:szCs w:val="24"/>
          <w:lang w:eastAsia="zh-CN"/>
        </w:rPr>
      </w:pPr>
    </w:p>
    <w:p w:rsidR="00093195" w:rsidRPr="00DB30A6" w:rsidRDefault="00093195" w:rsidP="002F637A">
      <w:pPr>
        <w:numPr>
          <w:ilvl w:val="2"/>
          <w:numId w:val="3"/>
        </w:numPr>
        <w:tabs>
          <w:tab w:val="num" w:pos="1560"/>
        </w:tabs>
        <w:suppressAutoHyphens/>
        <w:spacing w:after="0" w:line="300" w:lineRule="atLeast"/>
        <w:ind w:left="1560" w:right="-170" w:firstLine="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comportar</w:t>
      </w:r>
      <w:proofErr w:type="gramEnd"/>
      <w:r w:rsidRPr="00DB30A6">
        <w:rPr>
          <w:rFonts w:eastAsia="Times New Roman" w:cstheme="minorHAnsi"/>
          <w:color w:val="000000"/>
          <w:sz w:val="24"/>
          <w:szCs w:val="24"/>
          <w:lang w:eastAsia="zh-CN"/>
        </w:rPr>
        <w:t>-se de modo inidôneo e,</w:t>
      </w:r>
    </w:p>
    <w:p w:rsidR="00093195" w:rsidRPr="00DB30A6" w:rsidRDefault="00093195" w:rsidP="002F637A">
      <w:pPr>
        <w:tabs>
          <w:tab w:val="num" w:pos="1560"/>
        </w:tabs>
        <w:suppressAutoHyphens/>
        <w:spacing w:after="0" w:line="300" w:lineRule="atLeast"/>
        <w:ind w:left="1560" w:right="-170"/>
        <w:jc w:val="both"/>
        <w:rPr>
          <w:rFonts w:eastAsia="Times New Roman" w:cstheme="minorHAnsi"/>
          <w:color w:val="000000"/>
          <w:sz w:val="24"/>
          <w:szCs w:val="24"/>
          <w:lang w:eastAsia="zh-CN"/>
        </w:rPr>
      </w:pPr>
    </w:p>
    <w:p w:rsidR="00093195" w:rsidRPr="00DB30A6" w:rsidRDefault="00093195" w:rsidP="002F637A">
      <w:pPr>
        <w:numPr>
          <w:ilvl w:val="2"/>
          <w:numId w:val="3"/>
        </w:numPr>
        <w:tabs>
          <w:tab w:val="num" w:pos="1560"/>
        </w:tabs>
        <w:suppressAutoHyphens/>
        <w:spacing w:after="0" w:line="300" w:lineRule="atLeast"/>
        <w:ind w:left="1560" w:right="-170" w:firstLine="0"/>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cometer</w:t>
      </w:r>
      <w:proofErr w:type="gramEnd"/>
      <w:r w:rsidRPr="00DB30A6">
        <w:rPr>
          <w:rFonts w:eastAsia="Times New Roman" w:cstheme="minorHAnsi"/>
          <w:color w:val="000000"/>
          <w:sz w:val="24"/>
          <w:szCs w:val="24"/>
          <w:lang w:eastAsia="zh-CN"/>
        </w:rPr>
        <w:t xml:space="preserve"> fraude fiscal.</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2F637A" w:rsidP="002F637A">
      <w:pPr>
        <w:numPr>
          <w:ilvl w:val="1"/>
          <w:numId w:val="3"/>
        </w:numPr>
        <w:tabs>
          <w:tab w:val="clear" w:pos="1500"/>
          <w:tab w:val="num" w:pos="567"/>
        </w:tabs>
        <w:suppressAutoHyphens/>
        <w:spacing w:after="0" w:line="300" w:lineRule="atLeast"/>
        <w:ind w:left="567" w:right="-170" w:hanging="567"/>
        <w:jc w:val="both"/>
        <w:rPr>
          <w:rFonts w:eastAsia="Times New Roman" w:cstheme="minorHAnsi"/>
          <w:sz w:val="24"/>
          <w:szCs w:val="24"/>
          <w:shd w:val="clear" w:color="auto" w:fill="FFFFFF"/>
          <w:lang w:eastAsia="zh-CN"/>
        </w:rPr>
      </w:pPr>
      <w:r w:rsidRPr="00DB30A6">
        <w:rPr>
          <w:rFonts w:eastAsia="Times New Roman" w:cstheme="minorHAnsi"/>
          <w:sz w:val="24"/>
          <w:szCs w:val="24"/>
          <w:shd w:val="clear" w:color="auto" w:fill="FFFFFF"/>
          <w:lang w:eastAsia="zh-CN"/>
        </w:rPr>
        <w:t xml:space="preserve"> </w:t>
      </w:r>
      <w:r w:rsidR="00093195" w:rsidRPr="00DB30A6">
        <w:rPr>
          <w:rFonts w:eastAsia="Times New Roman" w:cstheme="minorHAnsi"/>
          <w:sz w:val="24"/>
          <w:szCs w:val="24"/>
          <w:shd w:val="clear" w:color="auto" w:fill="FFFFFF"/>
          <w:lang w:eastAsia="zh-CN"/>
        </w:rPr>
        <w:t>O licitante/adjudicatário que cometer qualquer das infrações discriminadas no subitem anterior ficará sujeito, sem prejuízo da responsabilidade civil e criminal, às seguintes sanções:</w:t>
      </w:r>
    </w:p>
    <w:p w:rsidR="00093195" w:rsidRPr="00DB30A6" w:rsidRDefault="00093195" w:rsidP="00093195">
      <w:pPr>
        <w:suppressAutoHyphens/>
        <w:spacing w:after="0" w:line="300" w:lineRule="atLeast"/>
        <w:ind w:right="-170"/>
        <w:jc w:val="both"/>
        <w:rPr>
          <w:rFonts w:eastAsia="Times New Roman" w:cstheme="minorHAnsi"/>
          <w:sz w:val="24"/>
          <w:szCs w:val="24"/>
          <w:shd w:val="clear" w:color="auto" w:fill="FFFFFF"/>
          <w:lang w:eastAsia="zh-CN"/>
        </w:rPr>
      </w:pPr>
    </w:p>
    <w:p w:rsidR="00093195" w:rsidRPr="00DB30A6" w:rsidRDefault="00093195" w:rsidP="00093195">
      <w:pPr>
        <w:numPr>
          <w:ilvl w:val="2"/>
          <w:numId w:val="3"/>
        </w:numPr>
        <w:suppressAutoHyphens/>
        <w:spacing w:after="0" w:line="300" w:lineRule="atLeast"/>
        <w:ind w:right="-170"/>
        <w:jc w:val="both"/>
        <w:rPr>
          <w:rFonts w:eastAsia="Times New Roman" w:cstheme="minorHAnsi"/>
          <w:color w:val="000000"/>
          <w:sz w:val="24"/>
          <w:szCs w:val="24"/>
          <w:shd w:val="clear" w:color="auto" w:fill="FFFF00"/>
          <w:lang w:eastAsia="zh-CN"/>
        </w:rPr>
      </w:pPr>
      <w:proofErr w:type="gramStart"/>
      <w:r w:rsidRPr="00DB30A6">
        <w:rPr>
          <w:rFonts w:eastAsia="Times New Roman" w:cstheme="minorHAnsi"/>
          <w:sz w:val="24"/>
          <w:szCs w:val="24"/>
          <w:shd w:val="clear" w:color="auto" w:fill="FFFFFF"/>
          <w:lang w:eastAsia="zh-CN"/>
        </w:rPr>
        <w:lastRenderedPageBreak/>
        <w:t>multa</w:t>
      </w:r>
      <w:proofErr w:type="gramEnd"/>
      <w:r w:rsidRPr="00DB30A6">
        <w:rPr>
          <w:rFonts w:eastAsia="Times New Roman" w:cstheme="minorHAnsi"/>
          <w:sz w:val="24"/>
          <w:szCs w:val="24"/>
          <w:shd w:val="clear" w:color="auto" w:fill="FFFFFF"/>
          <w:lang w:eastAsia="zh-CN"/>
        </w:rPr>
        <w:t xml:space="preserve"> de 2% (dois por cento) sobre o valor estimado do(s) item(s) prejudicado(s) pela conduta do licitante e,</w:t>
      </w:r>
    </w:p>
    <w:p w:rsidR="00093195" w:rsidRPr="00DB30A6" w:rsidRDefault="00093195" w:rsidP="00093195">
      <w:pPr>
        <w:suppressAutoHyphens/>
        <w:spacing w:after="0" w:line="300" w:lineRule="atLeast"/>
        <w:ind w:right="-170"/>
        <w:jc w:val="both"/>
        <w:rPr>
          <w:rFonts w:eastAsia="Times New Roman" w:cstheme="minorHAnsi"/>
          <w:color w:val="000000"/>
          <w:sz w:val="24"/>
          <w:szCs w:val="24"/>
          <w:shd w:val="clear" w:color="auto" w:fill="FFFF00"/>
          <w:lang w:eastAsia="zh-CN"/>
        </w:rPr>
      </w:pPr>
    </w:p>
    <w:p w:rsidR="00093195" w:rsidRPr="00DB30A6" w:rsidRDefault="00093195" w:rsidP="00093195">
      <w:pPr>
        <w:numPr>
          <w:ilvl w:val="2"/>
          <w:numId w:val="3"/>
        </w:numPr>
        <w:suppressAutoHyphens/>
        <w:spacing w:after="0" w:line="300" w:lineRule="atLeast"/>
        <w:ind w:right="-170"/>
        <w:jc w:val="both"/>
        <w:rPr>
          <w:rFonts w:eastAsia="Times New Roman" w:cstheme="minorHAnsi"/>
          <w:color w:val="000000"/>
          <w:sz w:val="24"/>
          <w:szCs w:val="24"/>
          <w:shd w:val="clear" w:color="auto" w:fill="FFFF00"/>
          <w:lang w:eastAsia="zh-CN"/>
        </w:rPr>
      </w:pPr>
      <w:r w:rsidRPr="00DB30A6">
        <w:rPr>
          <w:rFonts w:eastAsia="Times New Roman" w:cstheme="minorHAnsi"/>
          <w:sz w:val="24"/>
          <w:szCs w:val="24"/>
          <w:shd w:val="clear" w:color="auto" w:fill="FFFFFF"/>
          <w:lang w:eastAsia="zh-CN"/>
        </w:rPr>
        <w:t>Impedimento de licitar e de contratar com a União e descredenciamento no SICAF, pelo prazo de até cinco anos.</w:t>
      </w:r>
    </w:p>
    <w:p w:rsidR="00093195" w:rsidRPr="00DB30A6" w:rsidRDefault="00093195" w:rsidP="00093195">
      <w:pPr>
        <w:suppressAutoHyphens/>
        <w:spacing w:after="0" w:line="300" w:lineRule="atLeast"/>
        <w:ind w:right="-170"/>
        <w:jc w:val="both"/>
        <w:rPr>
          <w:rFonts w:eastAsia="Times New Roman" w:cstheme="minorHAnsi"/>
          <w:color w:val="000000"/>
          <w:sz w:val="24"/>
          <w:szCs w:val="24"/>
          <w:shd w:val="clear" w:color="auto" w:fill="FFFF00"/>
          <w:lang w:eastAsia="zh-CN"/>
        </w:rPr>
      </w:pPr>
    </w:p>
    <w:p w:rsidR="00093195" w:rsidRPr="00DB30A6" w:rsidRDefault="00093195" w:rsidP="002F637A">
      <w:pPr>
        <w:numPr>
          <w:ilvl w:val="1"/>
          <w:numId w:val="3"/>
        </w:numPr>
        <w:tabs>
          <w:tab w:val="clear" w:pos="1500"/>
          <w:tab w:val="num" w:pos="567"/>
        </w:tabs>
        <w:suppressAutoHyphens/>
        <w:spacing w:after="0" w:line="300" w:lineRule="atLeast"/>
        <w:ind w:left="567" w:right="-170" w:hanging="567"/>
        <w:jc w:val="both"/>
        <w:rPr>
          <w:rFonts w:eastAsia="Times New Roman" w:cstheme="minorHAnsi"/>
          <w:sz w:val="24"/>
          <w:szCs w:val="24"/>
          <w:lang w:eastAsia="zh-CN"/>
        </w:rPr>
      </w:pPr>
      <w:r w:rsidRPr="00DB30A6">
        <w:rPr>
          <w:rFonts w:eastAsia="Times New Roman" w:cstheme="minorHAnsi"/>
          <w:sz w:val="24"/>
          <w:szCs w:val="24"/>
          <w:shd w:val="clear" w:color="auto" w:fill="FFFFFF"/>
          <w:lang w:eastAsia="zh-CN"/>
        </w:rPr>
        <w:t>A penalidade de multa pode ser aplicada cumulativamente com a sanção de impedimento.</w:t>
      </w:r>
    </w:p>
    <w:p w:rsidR="00093195" w:rsidRPr="00DB30A6" w:rsidRDefault="00093195" w:rsidP="002F637A">
      <w:pPr>
        <w:tabs>
          <w:tab w:val="num" w:pos="567"/>
        </w:tabs>
        <w:suppressAutoHyphens/>
        <w:spacing w:after="0" w:line="300" w:lineRule="atLeast"/>
        <w:ind w:left="567" w:right="-170" w:hanging="567"/>
        <w:jc w:val="both"/>
        <w:rPr>
          <w:rFonts w:eastAsia="Times New Roman" w:cstheme="minorHAnsi"/>
          <w:sz w:val="24"/>
          <w:szCs w:val="24"/>
          <w:lang w:eastAsia="zh-CN"/>
        </w:rPr>
      </w:pPr>
    </w:p>
    <w:p w:rsidR="00093195" w:rsidRPr="00DB30A6" w:rsidRDefault="00093195" w:rsidP="002F637A">
      <w:pPr>
        <w:numPr>
          <w:ilvl w:val="1"/>
          <w:numId w:val="3"/>
        </w:numPr>
        <w:tabs>
          <w:tab w:val="clear" w:pos="1500"/>
          <w:tab w:val="num" w:pos="567"/>
        </w:tabs>
        <w:suppressAutoHyphens/>
        <w:spacing w:after="0" w:line="300" w:lineRule="atLeast"/>
        <w:ind w:left="567" w:right="-170" w:hanging="567"/>
        <w:jc w:val="both"/>
        <w:rPr>
          <w:rFonts w:eastAsia="Times New Roman" w:cstheme="minorHAnsi"/>
          <w:sz w:val="24"/>
          <w:szCs w:val="24"/>
          <w:lang w:eastAsia="zh-CN"/>
        </w:rPr>
      </w:pPr>
      <w:r w:rsidRPr="00DB30A6">
        <w:rPr>
          <w:rFonts w:eastAsia="Times New Roman" w:cstheme="minorHAnsi"/>
          <w:sz w:val="24"/>
          <w:szCs w:val="24"/>
          <w:lang w:eastAsia="zh-CN"/>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93195" w:rsidRPr="00DB30A6" w:rsidRDefault="00093195" w:rsidP="002F637A">
      <w:pPr>
        <w:tabs>
          <w:tab w:val="num" w:pos="567"/>
        </w:tabs>
        <w:suppressAutoHyphens/>
        <w:spacing w:after="0" w:line="300" w:lineRule="atLeast"/>
        <w:ind w:left="567" w:right="-170" w:hanging="567"/>
        <w:rPr>
          <w:rFonts w:eastAsia="Times New Roman" w:cstheme="minorHAnsi"/>
          <w:sz w:val="24"/>
          <w:szCs w:val="24"/>
          <w:lang w:eastAsia="zh-CN"/>
        </w:rPr>
      </w:pPr>
    </w:p>
    <w:p w:rsidR="00093195" w:rsidRPr="00DB30A6" w:rsidRDefault="00093195" w:rsidP="002F637A">
      <w:pPr>
        <w:numPr>
          <w:ilvl w:val="1"/>
          <w:numId w:val="3"/>
        </w:numPr>
        <w:tabs>
          <w:tab w:val="clear" w:pos="1500"/>
          <w:tab w:val="num" w:pos="567"/>
        </w:tabs>
        <w:suppressAutoHyphens/>
        <w:spacing w:after="0" w:line="300" w:lineRule="atLeast"/>
        <w:ind w:left="567" w:right="-170" w:hanging="567"/>
        <w:jc w:val="both"/>
        <w:rPr>
          <w:rFonts w:eastAsia="Times New Roman" w:cstheme="minorHAnsi"/>
          <w:sz w:val="24"/>
          <w:szCs w:val="24"/>
          <w:lang w:eastAsia="zh-CN"/>
        </w:rPr>
      </w:pPr>
      <w:r w:rsidRPr="00DB30A6">
        <w:rPr>
          <w:rFonts w:eastAsia="Times New Roman" w:cstheme="minorHAnsi"/>
          <w:sz w:val="24"/>
          <w:szCs w:val="24"/>
          <w:lang w:eastAsia="zh-CN"/>
        </w:rPr>
        <w:t>A autoridade competente, na aplicação das sanções, levará em consideração a gravidade da conduta do infrator, o caráter educativo da pena, bem como o dano causado à Administração, observado o princípio da proporcionalidade.</w:t>
      </w:r>
    </w:p>
    <w:p w:rsidR="00093195" w:rsidRPr="00DB30A6" w:rsidRDefault="00093195" w:rsidP="002F637A">
      <w:pPr>
        <w:tabs>
          <w:tab w:val="num" w:pos="567"/>
        </w:tabs>
        <w:suppressAutoHyphens/>
        <w:spacing w:after="0" w:line="300" w:lineRule="atLeast"/>
        <w:ind w:left="567" w:right="-170" w:hanging="567"/>
        <w:jc w:val="both"/>
        <w:rPr>
          <w:rFonts w:eastAsia="Times New Roman" w:cstheme="minorHAnsi"/>
          <w:sz w:val="24"/>
          <w:szCs w:val="24"/>
          <w:lang w:eastAsia="zh-CN"/>
        </w:rPr>
      </w:pPr>
    </w:p>
    <w:p w:rsidR="00093195" w:rsidRPr="00DB30A6" w:rsidRDefault="00093195" w:rsidP="002F637A">
      <w:pPr>
        <w:numPr>
          <w:ilvl w:val="1"/>
          <w:numId w:val="3"/>
        </w:numPr>
        <w:tabs>
          <w:tab w:val="clear" w:pos="1500"/>
          <w:tab w:val="num" w:pos="567"/>
        </w:tabs>
        <w:suppressAutoHyphens/>
        <w:spacing w:after="0" w:line="300" w:lineRule="atLeast"/>
        <w:ind w:left="567" w:right="-170" w:hanging="567"/>
        <w:jc w:val="both"/>
        <w:rPr>
          <w:rFonts w:eastAsia="Times New Roman" w:cstheme="minorHAnsi"/>
          <w:sz w:val="24"/>
          <w:szCs w:val="24"/>
          <w:lang w:eastAsia="zh-CN"/>
        </w:rPr>
      </w:pPr>
      <w:r w:rsidRPr="00DB30A6">
        <w:rPr>
          <w:rFonts w:eastAsia="Times New Roman" w:cstheme="minorHAnsi"/>
          <w:sz w:val="24"/>
          <w:szCs w:val="24"/>
          <w:lang w:eastAsia="zh-CN"/>
        </w:rPr>
        <w:t>As penalidades serão obrigatoriamente registradas no SICAF;</w:t>
      </w:r>
    </w:p>
    <w:p w:rsidR="00093195" w:rsidRPr="00DB30A6" w:rsidRDefault="00093195" w:rsidP="00093195">
      <w:pPr>
        <w:suppressAutoHyphens/>
        <w:spacing w:after="0" w:line="300" w:lineRule="atLeast"/>
        <w:ind w:right="-170"/>
        <w:jc w:val="both"/>
        <w:rPr>
          <w:rFonts w:eastAsia="Times New Roman" w:cstheme="minorHAnsi"/>
          <w:sz w:val="24"/>
          <w:szCs w:val="24"/>
          <w:lang w:eastAsia="zh-CN"/>
        </w:rPr>
      </w:pPr>
    </w:p>
    <w:p w:rsidR="00093195" w:rsidRPr="00DB30A6" w:rsidRDefault="00093195" w:rsidP="00093195">
      <w:pPr>
        <w:numPr>
          <w:ilvl w:val="0"/>
          <w:numId w:val="3"/>
        </w:numPr>
        <w:suppressAutoHyphens/>
        <w:spacing w:after="0" w:line="300" w:lineRule="atLeast"/>
        <w:ind w:right="-170"/>
        <w:jc w:val="both"/>
        <w:rPr>
          <w:rFonts w:eastAsia="Times New Roman" w:cstheme="minorHAnsi"/>
          <w:color w:val="000000"/>
          <w:sz w:val="24"/>
          <w:szCs w:val="24"/>
          <w:lang w:eastAsia="zh-CN"/>
        </w:rPr>
      </w:pPr>
      <w:r w:rsidRPr="00DB30A6">
        <w:rPr>
          <w:rFonts w:eastAsia="Times New Roman" w:cstheme="minorHAnsi"/>
          <w:b/>
          <w:color w:val="000000"/>
          <w:sz w:val="24"/>
          <w:szCs w:val="24"/>
          <w:lang w:eastAsia="zh-CN"/>
        </w:rPr>
        <w:t>DA IMPUGNAÇÃO AO EDITAL E DO PEDIDO DE ESCLARECIMENTO</w:t>
      </w:r>
    </w:p>
    <w:p w:rsidR="00093195" w:rsidRPr="00DB30A6" w:rsidRDefault="00093195" w:rsidP="00093195">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2F637A" w:rsidP="002F637A">
      <w:pPr>
        <w:numPr>
          <w:ilvl w:val="1"/>
          <w:numId w:val="3"/>
        </w:numPr>
        <w:tabs>
          <w:tab w:val="clear" w:pos="1500"/>
          <w:tab w:val="left" w:pos="0"/>
          <w:tab w:val="num" w:pos="567"/>
        </w:tabs>
        <w:suppressAutoHyphens/>
        <w:spacing w:after="0" w:line="300" w:lineRule="atLeast"/>
        <w:ind w:left="567" w:right="-170" w:hanging="567"/>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 </w:t>
      </w:r>
      <w:r w:rsidR="00093195" w:rsidRPr="00DB30A6">
        <w:rPr>
          <w:rFonts w:eastAsia="Times New Roman" w:cstheme="minorHAnsi"/>
          <w:color w:val="000000"/>
          <w:sz w:val="24"/>
          <w:szCs w:val="24"/>
          <w:lang w:eastAsia="zh-CN"/>
        </w:rPr>
        <w:t>Até 02 (dois) dias úteis antes da data designada para a abertura da sessão pública, qualquer pessoa poderá impugnar este Edital.</w:t>
      </w:r>
    </w:p>
    <w:p w:rsidR="00093195" w:rsidRPr="00DB30A6" w:rsidRDefault="00093195" w:rsidP="002F637A">
      <w:pPr>
        <w:tabs>
          <w:tab w:val="num" w:pos="567"/>
        </w:tabs>
        <w:suppressAutoHyphens/>
        <w:spacing w:after="0" w:line="300" w:lineRule="atLeast"/>
        <w:ind w:left="567" w:right="-170" w:hanging="567"/>
        <w:jc w:val="both"/>
        <w:rPr>
          <w:rFonts w:eastAsia="Times New Roman" w:cstheme="minorHAnsi"/>
          <w:color w:val="000000"/>
          <w:sz w:val="24"/>
          <w:szCs w:val="24"/>
          <w:lang w:eastAsia="zh-CN"/>
        </w:rPr>
      </w:pPr>
    </w:p>
    <w:p w:rsidR="00093195" w:rsidRPr="00DB30A6" w:rsidRDefault="002F637A" w:rsidP="002F637A">
      <w:pPr>
        <w:numPr>
          <w:ilvl w:val="1"/>
          <w:numId w:val="3"/>
        </w:numPr>
        <w:tabs>
          <w:tab w:val="clear" w:pos="1500"/>
          <w:tab w:val="left" w:pos="0"/>
          <w:tab w:val="num" w:pos="567"/>
        </w:tabs>
        <w:suppressAutoHyphens/>
        <w:spacing w:after="0" w:line="300" w:lineRule="atLeast"/>
        <w:ind w:left="567" w:right="-170" w:hanging="567"/>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 </w:t>
      </w:r>
      <w:r w:rsidR="00093195" w:rsidRPr="00DB30A6">
        <w:rPr>
          <w:rFonts w:eastAsia="Times New Roman" w:cstheme="minorHAnsi"/>
          <w:color w:val="000000"/>
          <w:sz w:val="24"/>
          <w:szCs w:val="24"/>
          <w:lang w:eastAsia="zh-CN"/>
        </w:rPr>
        <w:t xml:space="preserve">A impugnação poderá ser realizada por forma eletrônica, pelo e-mail </w:t>
      </w:r>
      <w:hyperlink r:id="rId12" w:history="1">
        <w:r w:rsidR="00093195" w:rsidRPr="00DB30A6">
          <w:rPr>
            <w:rFonts w:eastAsia="Times New Roman" w:cstheme="minorHAnsi"/>
            <w:color w:val="000080"/>
            <w:sz w:val="24"/>
            <w:szCs w:val="24"/>
            <w:u w:val="single"/>
            <w:lang w:eastAsia="zh-CN"/>
          </w:rPr>
          <w:t>cpl.srmt@dpf.gov.br</w:t>
        </w:r>
      </w:hyperlink>
      <w:r w:rsidR="00093195" w:rsidRPr="00DB30A6">
        <w:rPr>
          <w:rFonts w:eastAsia="Times New Roman" w:cstheme="minorHAnsi"/>
          <w:b/>
          <w:sz w:val="24"/>
          <w:szCs w:val="24"/>
          <w:lang w:eastAsia="zh-CN"/>
        </w:rPr>
        <w:t xml:space="preserve">, </w:t>
      </w:r>
      <w:r w:rsidR="00093195" w:rsidRPr="00DB30A6">
        <w:rPr>
          <w:rFonts w:eastAsia="Times New Roman" w:cstheme="minorHAnsi"/>
          <w:color w:val="000000"/>
          <w:sz w:val="24"/>
          <w:szCs w:val="24"/>
          <w:lang w:eastAsia="zh-CN"/>
        </w:rPr>
        <w:t xml:space="preserve">pelo fax </w:t>
      </w:r>
      <w:r w:rsidR="00093195" w:rsidRPr="00DB30A6">
        <w:rPr>
          <w:rFonts w:eastAsia="Times New Roman" w:cstheme="minorHAnsi"/>
          <w:b/>
          <w:sz w:val="24"/>
          <w:szCs w:val="24"/>
          <w:lang w:eastAsia="zh-CN"/>
        </w:rPr>
        <w:t>(65)3614-5654</w:t>
      </w:r>
      <w:r w:rsidR="00093195" w:rsidRPr="00DB30A6">
        <w:rPr>
          <w:rFonts w:eastAsia="Times New Roman" w:cstheme="minorHAnsi"/>
          <w:color w:val="000000"/>
          <w:sz w:val="24"/>
          <w:szCs w:val="24"/>
          <w:lang w:eastAsia="zh-CN"/>
        </w:rPr>
        <w:t xml:space="preserve"> ou por petição dirigida ou protocolada no endereço </w:t>
      </w:r>
      <w:r w:rsidR="00093195" w:rsidRPr="00DB30A6">
        <w:rPr>
          <w:rFonts w:eastAsia="Times New Roman" w:cstheme="minorHAnsi"/>
          <w:sz w:val="24"/>
          <w:szCs w:val="24"/>
          <w:lang w:eastAsia="zh-CN"/>
        </w:rPr>
        <w:t>Av. Historiador Rubens de Mendonça nº 1.205, Bairro Baú, 1º andar - SELOG, salas 109 / 110 – Cuiabá/MT – CEP 78.008-902.</w:t>
      </w:r>
      <w:r w:rsidR="00093195" w:rsidRPr="00DB30A6">
        <w:rPr>
          <w:rFonts w:eastAsia="Times New Roman" w:cstheme="minorHAnsi"/>
          <w:b/>
          <w:sz w:val="24"/>
          <w:szCs w:val="24"/>
          <w:lang w:eastAsia="zh-CN"/>
        </w:rPr>
        <w:t xml:space="preserve"> </w:t>
      </w:r>
      <w:r w:rsidR="00093195" w:rsidRPr="00DB30A6">
        <w:rPr>
          <w:rFonts w:eastAsia="Times New Roman" w:cstheme="minorHAnsi"/>
          <w:color w:val="000000"/>
          <w:sz w:val="24"/>
          <w:szCs w:val="24"/>
          <w:lang w:eastAsia="zh-CN"/>
        </w:rPr>
        <w:t>Neste caso, deverá, imediatamente, ser comunicada ao Setor de Licitações da Superintendência Regional do Departamento de Polícia Federal em Mato Grosso por meio do endereço eletrônico cpl.srmt@dpf.gov.br.</w:t>
      </w:r>
    </w:p>
    <w:p w:rsidR="00093195" w:rsidRPr="00DB30A6" w:rsidRDefault="00093195" w:rsidP="002F637A">
      <w:pPr>
        <w:tabs>
          <w:tab w:val="num" w:pos="567"/>
        </w:tabs>
        <w:suppressAutoHyphens/>
        <w:spacing w:after="0" w:line="300" w:lineRule="atLeast"/>
        <w:ind w:left="567" w:right="-170" w:hanging="567"/>
        <w:rPr>
          <w:rFonts w:eastAsia="Times New Roman" w:cstheme="minorHAnsi"/>
          <w:color w:val="000000"/>
          <w:sz w:val="24"/>
          <w:szCs w:val="24"/>
          <w:lang w:eastAsia="zh-CN"/>
        </w:rPr>
      </w:pPr>
    </w:p>
    <w:p w:rsidR="00093195" w:rsidRPr="00DB30A6" w:rsidRDefault="002F637A" w:rsidP="002F637A">
      <w:pPr>
        <w:numPr>
          <w:ilvl w:val="1"/>
          <w:numId w:val="3"/>
        </w:numPr>
        <w:tabs>
          <w:tab w:val="clear" w:pos="1500"/>
          <w:tab w:val="num" w:pos="567"/>
        </w:tabs>
        <w:suppressAutoHyphens/>
        <w:spacing w:after="0" w:line="300" w:lineRule="atLeast"/>
        <w:ind w:left="567" w:right="-170" w:hanging="567"/>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 </w:t>
      </w:r>
      <w:r w:rsidR="00093195" w:rsidRPr="00DB30A6">
        <w:rPr>
          <w:rFonts w:eastAsia="Times New Roman" w:cstheme="minorHAnsi"/>
          <w:color w:val="000000"/>
          <w:sz w:val="24"/>
          <w:szCs w:val="24"/>
          <w:lang w:eastAsia="zh-CN"/>
        </w:rPr>
        <w:t xml:space="preserve">Caberá ao Pregoeiro decidir sobre a impugnação no prazo de até </w:t>
      </w:r>
      <w:r w:rsidR="00093195" w:rsidRPr="00DB30A6">
        <w:rPr>
          <w:rFonts w:eastAsia="Times New Roman" w:cstheme="minorHAnsi"/>
          <w:b/>
          <w:color w:val="000000"/>
          <w:sz w:val="24"/>
          <w:szCs w:val="24"/>
          <w:lang w:eastAsia="zh-CN"/>
        </w:rPr>
        <w:t>24 (vinte e quatro)</w:t>
      </w:r>
      <w:r w:rsidR="00093195" w:rsidRPr="00DB30A6">
        <w:rPr>
          <w:rFonts w:eastAsia="Times New Roman" w:cstheme="minorHAnsi"/>
          <w:color w:val="000000"/>
          <w:sz w:val="24"/>
          <w:szCs w:val="24"/>
          <w:lang w:eastAsia="zh-CN"/>
        </w:rPr>
        <w:t xml:space="preserve"> </w:t>
      </w:r>
      <w:r w:rsidR="00093195" w:rsidRPr="00DB30A6">
        <w:rPr>
          <w:rFonts w:eastAsia="Times New Roman" w:cstheme="minorHAnsi"/>
          <w:b/>
          <w:color w:val="000000"/>
          <w:sz w:val="24"/>
          <w:szCs w:val="24"/>
          <w:lang w:eastAsia="zh-CN"/>
        </w:rPr>
        <w:t>horas</w:t>
      </w:r>
      <w:r w:rsidR="00093195" w:rsidRPr="00DB30A6">
        <w:rPr>
          <w:rFonts w:eastAsia="Times New Roman" w:cstheme="minorHAnsi"/>
          <w:color w:val="000000"/>
          <w:sz w:val="24"/>
          <w:szCs w:val="24"/>
          <w:lang w:eastAsia="zh-CN"/>
        </w:rPr>
        <w:t>.</w:t>
      </w:r>
    </w:p>
    <w:p w:rsidR="00093195" w:rsidRPr="00DB30A6" w:rsidRDefault="00093195" w:rsidP="002F637A">
      <w:pPr>
        <w:tabs>
          <w:tab w:val="num" w:pos="567"/>
        </w:tabs>
        <w:suppressAutoHyphens/>
        <w:spacing w:after="0" w:line="300" w:lineRule="atLeast"/>
        <w:ind w:left="567" w:right="-170" w:hanging="567"/>
        <w:jc w:val="both"/>
        <w:rPr>
          <w:rFonts w:eastAsia="Times New Roman" w:cstheme="minorHAnsi"/>
          <w:color w:val="000000"/>
          <w:sz w:val="24"/>
          <w:szCs w:val="24"/>
          <w:lang w:eastAsia="zh-CN"/>
        </w:rPr>
      </w:pPr>
    </w:p>
    <w:p w:rsidR="00093195" w:rsidRPr="00DB30A6" w:rsidRDefault="002F637A" w:rsidP="002F637A">
      <w:pPr>
        <w:numPr>
          <w:ilvl w:val="1"/>
          <w:numId w:val="3"/>
        </w:numPr>
        <w:tabs>
          <w:tab w:val="clear" w:pos="1500"/>
          <w:tab w:val="num" w:pos="567"/>
        </w:tabs>
        <w:suppressAutoHyphens/>
        <w:spacing w:after="0" w:line="300" w:lineRule="atLeast"/>
        <w:ind w:left="567" w:right="-170" w:hanging="567"/>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 </w:t>
      </w:r>
      <w:r w:rsidR="00093195" w:rsidRPr="00DB30A6">
        <w:rPr>
          <w:rFonts w:eastAsia="Times New Roman" w:cstheme="minorHAnsi"/>
          <w:color w:val="000000"/>
          <w:sz w:val="24"/>
          <w:szCs w:val="24"/>
          <w:lang w:eastAsia="zh-CN"/>
        </w:rPr>
        <w:t>Acolhida a impugnação, será definida e publicada nova data para a realização do certame.</w:t>
      </w:r>
    </w:p>
    <w:p w:rsidR="00093195" w:rsidRPr="00DB30A6" w:rsidRDefault="00093195" w:rsidP="002F637A">
      <w:pPr>
        <w:tabs>
          <w:tab w:val="num" w:pos="567"/>
        </w:tabs>
        <w:suppressAutoHyphens/>
        <w:spacing w:after="0" w:line="300" w:lineRule="atLeast"/>
        <w:ind w:left="567" w:right="-170" w:hanging="567"/>
        <w:rPr>
          <w:rFonts w:eastAsia="Times New Roman" w:cstheme="minorHAnsi"/>
          <w:color w:val="000000"/>
          <w:sz w:val="24"/>
          <w:szCs w:val="24"/>
          <w:lang w:eastAsia="zh-CN"/>
        </w:rPr>
      </w:pPr>
    </w:p>
    <w:p w:rsidR="00093195" w:rsidRPr="00DB30A6" w:rsidRDefault="002F637A" w:rsidP="002F637A">
      <w:pPr>
        <w:numPr>
          <w:ilvl w:val="1"/>
          <w:numId w:val="3"/>
        </w:numPr>
        <w:tabs>
          <w:tab w:val="clear" w:pos="1500"/>
          <w:tab w:val="num" w:pos="567"/>
        </w:tabs>
        <w:suppressAutoHyphens/>
        <w:spacing w:after="0" w:line="300" w:lineRule="atLeast"/>
        <w:ind w:left="567" w:right="-170" w:hanging="567"/>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 </w:t>
      </w:r>
      <w:r w:rsidR="00093195" w:rsidRPr="00DB30A6">
        <w:rPr>
          <w:rFonts w:eastAsia="Times New Roman" w:cstheme="minorHAnsi"/>
          <w:color w:val="000000"/>
          <w:sz w:val="24"/>
          <w:szCs w:val="24"/>
          <w:lang w:eastAsia="zh-CN"/>
        </w:rPr>
        <w:t xml:space="preserve">Os pedidos de esclarecimentos referentes a este processo licitatório deverão ser enviados ao Pregoeiro, até 03 (três) dias úteis anteriores à data designada para abertura </w:t>
      </w:r>
      <w:r w:rsidR="00093195" w:rsidRPr="00DB30A6">
        <w:rPr>
          <w:rFonts w:eastAsia="Times New Roman" w:cstheme="minorHAnsi"/>
          <w:color w:val="000000"/>
          <w:sz w:val="24"/>
          <w:szCs w:val="24"/>
          <w:lang w:eastAsia="zh-CN"/>
        </w:rPr>
        <w:lastRenderedPageBreak/>
        <w:t xml:space="preserve">da sessão pública, </w:t>
      </w:r>
      <w:r w:rsidR="00093195" w:rsidRPr="00DB30A6">
        <w:rPr>
          <w:rFonts w:eastAsia="Times New Roman" w:cstheme="minorHAnsi"/>
          <w:bCs/>
          <w:sz w:val="24"/>
          <w:szCs w:val="24"/>
          <w:lang w:eastAsia="zh-CN"/>
        </w:rPr>
        <w:t>exclusivamente por meio eletrônico via internet, no endereço indicado no Edital.</w:t>
      </w:r>
    </w:p>
    <w:p w:rsidR="00093195" w:rsidRPr="00DB30A6" w:rsidRDefault="00093195" w:rsidP="002F637A">
      <w:pPr>
        <w:tabs>
          <w:tab w:val="num" w:pos="567"/>
        </w:tabs>
        <w:suppressAutoHyphens/>
        <w:spacing w:after="0" w:line="300" w:lineRule="atLeast"/>
        <w:ind w:left="567" w:right="-170" w:hanging="567"/>
        <w:rPr>
          <w:rFonts w:eastAsia="Times New Roman" w:cstheme="minorHAnsi"/>
          <w:color w:val="000000"/>
          <w:sz w:val="24"/>
          <w:szCs w:val="24"/>
          <w:lang w:eastAsia="zh-CN"/>
        </w:rPr>
      </w:pPr>
    </w:p>
    <w:p w:rsidR="00093195" w:rsidRPr="00DB30A6" w:rsidRDefault="002F637A" w:rsidP="002F637A">
      <w:pPr>
        <w:numPr>
          <w:ilvl w:val="1"/>
          <w:numId w:val="3"/>
        </w:numPr>
        <w:tabs>
          <w:tab w:val="clear" w:pos="1500"/>
          <w:tab w:val="num" w:pos="567"/>
        </w:tabs>
        <w:suppressAutoHyphens/>
        <w:spacing w:after="0" w:line="300" w:lineRule="atLeast"/>
        <w:ind w:left="567" w:right="-170" w:hanging="567"/>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 </w:t>
      </w:r>
      <w:r w:rsidR="00093195" w:rsidRPr="00DB30A6">
        <w:rPr>
          <w:rFonts w:eastAsia="Times New Roman" w:cstheme="minorHAnsi"/>
          <w:color w:val="000000"/>
          <w:sz w:val="24"/>
          <w:szCs w:val="24"/>
          <w:lang w:eastAsia="zh-CN"/>
        </w:rPr>
        <w:t>As impugnações e pedidos de esclarecimentos não suspendem os prazos previstos no certame.</w:t>
      </w:r>
    </w:p>
    <w:p w:rsidR="00093195" w:rsidRPr="00DB30A6" w:rsidRDefault="00093195" w:rsidP="002F637A">
      <w:pPr>
        <w:tabs>
          <w:tab w:val="num" w:pos="567"/>
        </w:tabs>
        <w:suppressAutoHyphens/>
        <w:spacing w:after="0" w:line="300" w:lineRule="atLeast"/>
        <w:ind w:left="567" w:right="-170" w:hanging="567"/>
        <w:rPr>
          <w:rFonts w:eastAsia="Times New Roman" w:cstheme="minorHAnsi"/>
          <w:color w:val="000000"/>
          <w:sz w:val="24"/>
          <w:szCs w:val="24"/>
          <w:lang w:eastAsia="zh-CN"/>
        </w:rPr>
      </w:pPr>
    </w:p>
    <w:p w:rsidR="00093195" w:rsidRPr="00DB30A6" w:rsidRDefault="002F637A" w:rsidP="002F637A">
      <w:pPr>
        <w:numPr>
          <w:ilvl w:val="1"/>
          <w:numId w:val="3"/>
        </w:numPr>
        <w:tabs>
          <w:tab w:val="clear" w:pos="1500"/>
          <w:tab w:val="num" w:pos="567"/>
        </w:tabs>
        <w:suppressAutoHyphens/>
        <w:spacing w:after="0" w:line="300" w:lineRule="atLeast"/>
        <w:ind w:left="567" w:right="-170" w:hanging="567"/>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 </w:t>
      </w:r>
      <w:r w:rsidR="00093195" w:rsidRPr="00DB30A6">
        <w:rPr>
          <w:rFonts w:eastAsia="Times New Roman" w:cstheme="minorHAnsi"/>
          <w:color w:val="000000"/>
          <w:sz w:val="24"/>
          <w:szCs w:val="24"/>
          <w:lang w:eastAsia="zh-CN"/>
        </w:rPr>
        <w:t xml:space="preserve">As respostas às impugnações e os esclarecimentos prestados pelo Pregoeiro serão entranhados nos autos do processo licitatório e estarão disponíveis para consulta por qualquer interessado, bem como serão divulgadas nas páginas sítios </w:t>
      </w:r>
      <w:hyperlink r:id="rId13" w:history="1">
        <w:r w:rsidR="00093195" w:rsidRPr="00DB30A6">
          <w:rPr>
            <w:rFonts w:eastAsia="Times New Roman" w:cstheme="minorHAnsi"/>
            <w:color w:val="000080"/>
            <w:sz w:val="24"/>
            <w:szCs w:val="24"/>
            <w:u w:val="single"/>
            <w:lang w:eastAsia="zh-CN"/>
          </w:rPr>
          <w:t>www.comprasnet.gov.br</w:t>
        </w:r>
      </w:hyperlink>
      <w:r w:rsidR="00093195" w:rsidRPr="00DB30A6">
        <w:rPr>
          <w:rFonts w:eastAsia="Times New Roman" w:cstheme="minorHAnsi"/>
          <w:color w:val="000000"/>
          <w:sz w:val="24"/>
          <w:szCs w:val="24"/>
          <w:lang w:eastAsia="zh-CN"/>
        </w:rPr>
        <w:t xml:space="preserve"> e</w:t>
      </w:r>
      <w:r w:rsidR="00093195" w:rsidRPr="00D76DB3">
        <w:rPr>
          <w:rFonts w:eastAsia="Times New Roman" w:cstheme="minorHAnsi"/>
          <w:color w:val="000000"/>
          <w:sz w:val="24"/>
          <w:szCs w:val="24"/>
          <w:shd w:val="clear" w:color="auto" w:fill="FFFFFF" w:themeFill="background1"/>
          <w:lang w:eastAsia="zh-CN"/>
        </w:rPr>
        <w:t xml:space="preserve"> </w:t>
      </w:r>
      <w:hyperlink r:id="rId14" w:history="1">
        <w:r w:rsidRPr="00DB30A6">
          <w:rPr>
            <w:rStyle w:val="Hyperlink"/>
            <w:rFonts w:eastAsia="Times New Roman" w:cstheme="minorHAnsi"/>
            <w:sz w:val="24"/>
            <w:szCs w:val="24"/>
            <w:lang w:eastAsia="zh-CN"/>
          </w:rPr>
          <w:t>http://www.dpf.gov.br/servicos/licitacoes/licitacoes-2013/mato-grosso/pregoes</w:t>
        </w:r>
      </w:hyperlink>
      <w:r w:rsidR="00093195" w:rsidRPr="00DB30A6">
        <w:rPr>
          <w:rFonts w:eastAsia="Times New Roman" w:cstheme="minorHAnsi"/>
          <w:color w:val="000000"/>
          <w:sz w:val="24"/>
          <w:szCs w:val="24"/>
          <w:lang w:eastAsia="zh-CN"/>
        </w:rPr>
        <w:t>.</w:t>
      </w:r>
    </w:p>
    <w:p w:rsidR="00093195" w:rsidRPr="00DB30A6" w:rsidRDefault="00093195" w:rsidP="00093195">
      <w:pPr>
        <w:suppressAutoHyphens/>
        <w:spacing w:after="0" w:line="240" w:lineRule="auto"/>
        <w:ind w:left="720"/>
        <w:rPr>
          <w:rFonts w:eastAsia="Times New Roman" w:cstheme="minorHAnsi"/>
          <w:color w:val="000000"/>
          <w:sz w:val="24"/>
          <w:szCs w:val="24"/>
          <w:lang w:eastAsia="zh-CN"/>
        </w:rPr>
      </w:pPr>
    </w:p>
    <w:p w:rsidR="00A57F4F" w:rsidRPr="00DB30A6" w:rsidRDefault="00A57F4F" w:rsidP="00093195">
      <w:pPr>
        <w:suppressAutoHyphens/>
        <w:spacing w:after="0" w:line="240" w:lineRule="auto"/>
        <w:ind w:left="720"/>
        <w:rPr>
          <w:rFonts w:eastAsia="Times New Roman" w:cstheme="minorHAnsi"/>
          <w:color w:val="000000"/>
          <w:sz w:val="24"/>
          <w:szCs w:val="24"/>
          <w:lang w:eastAsia="zh-CN"/>
        </w:rPr>
      </w:pPr>
    </w:p>
    <w:p w:rsidR="00A57F4F" w:rsidRPr="00DB30A6" w:rsidRDefault="00A57F4F" w:rsidP="00DB30A6">
      <w:pPr>
        <w:pStyle w:val="PargrafodaLista"/>
        <w:numPr>
          <w:ilvl w:val="0"/>
          <w:numId w:val="20"/>
        </w:numPr>
        <w:spacing w:after="0" w:line="360" w:lineRule="auto"/>
        <w:jc w:val="both"/>
        <w:rPr>
          <w:rFonts w:asciiTheme="minorHAnsi" w:hAnsiTheme="minorHAnsi" w:cstheme="minorHAnsi"/>
          <w:b/>
          <w:sz w:val="24"/>
          <w:szCs w:val="24"/>
        </w:rPr>
      </w:pPr>
      <w:r w:rsidRPr="00DB30A6">
        <w:rPr>
          <w:rFonts w:asciiTheme="minorHAnsi" w:hAnsiTheme="minorHAnsi" w:cstheme="minorHAnsi"/>
          <w:b/>
          <w:sz w:val="24"/>
          <w:szCs w:val="24"/>
        </w:rPr>
        <w:t>DO ACORDO DE NÍVEIS DE SERVIÇOS</w:t>
      </w:r>
    </w:p>
    <w:p w:rsidR="00A57F4F" w:rsidRPr="00DB30A6" w:rsidRDefault="00A57F4F" w:rsidP="00DB30A6">
      <w:pPr>
        <w:pStyle w:val="PargrafodaLista"/>
        <w:numPr>
          <w:ilvl w:val="1"/>
          <w:numId w:val="20"/>
        </w:numPr>
        <w:spacing w:after="0" w:line="240" w:lineRule="auto"/>
        <w:jc w:val="both"/>
        <w:rPr>
          <w:rFonts w:asciiTheme="minorHAnsi" w:hAnsiTheme="minorHAnsi" w:cstheme="minorHAnsi"/>
          <w:sz w:val="24"/>
          <w:szCs w:val="24"/>
        </w:rPr>
      </w:pPr>
      <w:r w:rsidRPr="00DB30A6">
        <w:rPr>
          <w:rFonts w:asciiTheme="minorHAnsi" w:eastAsia="Times New Roman" w:hAnsiTheme="minorHAnsi" w:cstheme="minorHAnsi"/>
          <w:sz w:val="24"/>
          <w:szCs w:val="24"/>
          <w:lang w:eastAsia="zh-CN"/>
        </w:rPr>
        <w:t xml:space="preserve"> </w:t>
      </w:r>
      <w:r w:rsidRPr="00DB30A6">
        <w:rPr>
          <w:rFonts w:asciiTheme="minorHAnsi" w:hAnsiTheme="minorHAnsi" w:cstheme="minorHAnsi"/>
          <w:sz w:val="24"/>
          <w:szCs w:val="24"/>
        </w:rPr>
        <w:t xml:space="preserve">Além das penalidades acima, será utilizada a forma de glosa, nos moldes do art. 11, § 3º, da IN 02/2008 MPOG, para verificação dos níveis de serviços contratados de Recepcionista e </w:t>
      </w:r>
      <w:r w:rsidR="00E76FFE">
        <w:rPr>
          <w:rFonts w:asciiTheme="minorHAnsi" w:hAnsiTheme="minorHAnsi" w:cstheme="minorHAnsi"/>
          <w:sz w:val="24"/>
          <w:szCs w:val="24"/>
        </w:rPr>
        <w:t>Secretariado</w:t>
      </w:r>
      <w:r w:rsidRPr="00DB30A6">
        <w:rPr>
          <w:rFonts w:asciiTheme="minorHAnsi" w:hAnsiTheme="minorHAnsi" w:cstheme="minorHAnsi"/>
          <w:sz w:val="24"/>
          <w:szCs w:val="24"/>
        </w:rPr>
        <w:t>, conforme especificado nas tabelas 1, 2 e 3 abaixo:</w:t>
      </w:r>
    </w:p>
    <w:p w:rsidR="00A57F4F" w:rsidRPr="00DB30A6" w:rsidRDefault="00A57F4F" w:rsidP="00A57F4F">
      <w:pPr>
        <w:spacing w:after="0" w:line="240" w:lineRule="auto"/>
        <w:jc w:val="both"/>
        <w:rPr>
          <w:rFonts w:cstheme="minorHAnsi"/>
          <w:sz w:val="24"/>
          <w:szCs w:val="24"/>
        </w:rPr>
      </w:pPr>
    </w:p>
    <w:p w:rsidR="00A57F4F" w:rsidRPr="00DB30A6" w:rsidRDefault="00A57F4F" w:rsidP="00A57F4F">
      <w:pPr>
        <w:pStyle w:val="Default"/>
        <w:jc w:val="center"/>
        <w:rPr>
          <w:rFonts w:asciiTheme="minorHAnsi" w:hAnsiTheme="minorHAnsi" w:cstheme="minorHAnsi"/>
          <w:b/>
          <w:bCs/>
        </w:rPr>
      </w:pPr>
      <w:r w:rsidRPr="00DB30A6">
        <w:rPr>
          <w:rFonts w:asciiTheme="minorHAnsi" w:hAnsiTheme="minorHAnsi" w:cstheme="minorHAnsi"/>
          <w:b/>
          <w:bCs/>
        </w:rPr>
        <w:t>Tabela 1</w:t>
      </w:r>
    </w:p>
    <w:p w:rsidR="00A57F4F" w:rsidRPr="00DB30A6" w:rsidRDefault="00A57F4F" w:rsidP="00A57F4F">
      <w:pPr>
        <w:pStyle w:val="Default"/>
        <w:jc w:val="center"/>
        <w:rPr>
          <w:rFonts w:asciiTheme="minorHAnsi" w:hAnsiTheme="minorHAnsi" w:cstheme="minorHAnsi"/>
          <w:b/>
          <w:bCs/>
        </w:rPr>
      </w:pPr>
    </w:p>
    <w:tbl>
      <w:tblPr>
        <w:tblStyle w:val="Tabelacomgrade"/>
        <w:tblW w:w="0" w:type="auto"/>
        <w:jc w:val="center"/>
        <w:tblLook w:val="04A0" w:firstRow="1" w:lastRow="0" w:firstColumn="1" w:lastColumn="0" w:noHBand="0" w:noVBand="1"/>
      </w:tblPr>
      <w:tblGrid>
        <w:gridCol w:w="807"/>
        <w:gridCol w:w="2218"/>
      </w:tblGrid>
      <w:tr w:rsidR="00A57F4F" w:rsidRPr="00DB30A6" w:rsidTr="00A57F4F">
        <w:trPr>
          <w:jc w:val="center"/>
        </w:trPr>
        <w:tc>
          <w:tcPr>
            <w:tcW w:w="0" w:type="auto"/>
          </w:tcPr>
          <w:p w:rsidR="00A57F4F" w:rsidRPr="00DB30A6" w:rsidRDefault="00A57F4F" w:rsidP="00A57F4F">
            <w:pPr>
              <w:pStyle w:val="Default"/>
              <w:jc w:val="center"/>
              <w:rPr>
                <w:rFonts w:asciiTheme="minorHAnsi" w:hAnsiTheme="minorHAnsi" w:cstheme="minorHAnsi"/>
                <w:b/>
                <w:bCs/>
              </w:rPr>
            </w:pPr>
            <w:r w:rsidRPr="00DB30A6">
              <w:rPr>
                <w:rFonts w:asciiTheme="minorHAnsi" w:hAnsiTheme="minorHAnsi" w:cstheme="minorHAnsi"/>
                <w:b/>
              </w:rPr>
              <w:t>GRAU</w:t>
            </w:r>
          </w:p>
        </w:tc>
        <w:tc>
          <w:tcPr>
            <w:tcW w:w="0" w:type="auto"/>
          </w:tcPr>
          <w:p w:rsidR="00A57F4F" w:rsidRPr="00DB30A6" w:rsidRDefault="00A57F4F" w:rsidP="00A57F4F">
            <w:pPr>
              <w:pStyle w:val="Default"/>
              <w:jc w:val="center"/>
              <w:rPr>
                <w:rFonts w:asciiTheme="minorHAnsi" w:hAnsiTheme="minorHAnsi" w:cstheme="minorHAnsi"/>
                <w:b/>
                <w:bCs/>
              </w:rPr>
            </w:pPr>
            <w:r w:rsidRPr="00DB30A6">
              <w:rPr>
                <w:rFonts w:asciiTheme="minorHAnsi" w:hAnsiTheme="minorHAnsi" w:cstheme="minorHAnsi"/>
                <w:b/>
              </w:rPr>
              <w:t>CORRESPONDÊNCIA</w:t>
            </w:r>
          </w:p>
        </w:tc>
      </w:tr>
      <w:tr w:rsidR="00A57F4F" w:rsidRPr="00DB30A6" w:rsidTr="00A57F4F">
        <w:trPr>
          <w:jc w:val="center"/>
        </w:trPr>
        <w:tc>
          <w:tcPr>
            <w:tcW w:w="0" w:type="auto"/>
            <w:vAlign w:val="center"/>
          </w:tcPr>
          <w:p w:rsidR="00A57F4F" w:rsidRPr="00DB30A6" w:rsidRDefault="00A57F4F" w:rsidP="00A57F4F">
            <w:pPr>
              <w:pStyle w:val="Default"/>
              <w:jc w:val="center"/>
              <w:rPr>
                <w:rFonts w:asciiTheme="minorHAnsi" w:hAnsiTheme="minorHAnsi" w:cstheme="minorHAnsi"/>
              </w:rPr>
            </w:pPr>
            <w:proofErr w:type="gramStart"/>
            <w:r w:rsidRPr="00DB30A6">
              <w:rPr>
                <w:rFonts w:asciiTheme="minorHAnsi" w:hAnsiTheme="minorHAnsi" w:cstheme="minorHAnsi"/>
              </w:rPr>
              <w:t>1</w:t>
            </w:r>
            <w:proofErr w:type="gramEnd"/>
          </w:p>
        </w:tc>
        <w:tc>
          <w:tcPr>
            <w:tcW w:w="0" w:type="auto"/>
            <w:vAlign w:val="center"/>
          </w:tcPr>
          <w:p w:rsidR="00A57F4F" w:rsidRPr="00DB30A6" w:rsidRDefault="00A57F4F" w:rsidP="00A57F4F">
            <w:pPr>
              <w:pStyle w:val="Default"/>
              <w:jc w:val="center"/>
              <w:rPr>
                <w:rFonts w:asciiTheme="minorHAnsi" w:hAnsiTheme="minorHAnsi" w:cstheme="minorHAnsi"/>
              </w:rPr>
            </w:pPr>
            <w:r w:rsidRPr="00DB30A6">
              <w:rPr>
                <w:rFonts w:asciiTheme="minorHAnsi" w:hAnsiTheme="minorHAnsi" w:cstheme="minorHAnsi"/>
              </w:rPr>
              <w:t>R$ 100,00</w:t>
            </w:r>
          </w:p>
        </w:tc>
      </w:tr>
      <w:tr w:rsidR="00A57F4F" w:rsidRPr="00DB30A6" w:rsidTr="00A57F4F">
        <w:trPr>
          <w:jc w:val="center"/>
        </w:trPr>
        <w:tc>
          <w:tcPr>
            <w:tcW w:w="0" w:type="auto"/>
            <w:vAlign w:val="center"/>
          </w:tcPr>
          <w:p w:rsidR="00A57F4F" w:rsidRPr="00DB30A6" w:rsidRDefault="00A57F4F" w:rsidP="00A57F4F">
            <w:pPr>
              <w:pStyle w:val="Default"/>
              <w:jc w:val="center"/>
              <w:rPr>
                <w:rFonts w:asciiTheme="minorHAnsi" w:hAnsiTheme="minorHAnsi" w:cstheme="minorHAnsi"/>
              </w:rPr>
            </w:pPr>
            <w:proofErr w:type="gramStart"/>
            <w:r w:rsidRPr="00DB30A6">
              <w:rPr>
                <w:rFonts w:asciiTheme="minorHAnsi" w:hAnsiTheme="minorHAnsi" w:cstheme="minorHAnsi"/>
              </w:rPr>
              <w:t>2</w:t>
            </w:r>
            <w:proofErr w:type="gramEnd"/>
          </w:p>
        </w:tc>
        <w:tc>
          <w:tcPr>
            <w:tcW w:w="0" w:type="auto"/>
            <w:vAlign w:val="center"/>
          </w:tcPr>
          <w:p w:rsidR="00A57F4F" w:rsidRPr="00DB30A6" w:rsidRDefault="00A57F4F" w:rsidP="00A57F4F">
            <w:pPr>
              <w:pStyle w:val="Default"/>
              <w:jc w:val="center"/>
              <w:rPr>
                <w:rFonts w:asciiTheme="minorHAnsi" w:hAnsiTheme="minorHAnsi" w:cstheme="minorHAnsi"/>
              </w:rPr>
            </w:pPr>
            <w:r w:rsidRPr="00DB30A6">
              <w:rPr>
                <w:rFonts w:asciiTheme="minorHAnsi" w:hAnsiTheme="minorHAnsi" w:cstheme="minorHAnsi"/>
              </w:rPr>
              <w:t>R$ 300,00</w:t>
            </w:r>
          </w:p>
        </w:tc>
      </w:tr>
      <w:tr w:rsidR="00A57F4F" w:rsidRPr="00DB30A6" w:rsidTr="00A57F4F">
        <w:trPr>
          <w:jc w:val="center"/>
        </w:trPr>
        <w:tc>
          <w:tcPr>
            <w:tcW w:w="0" w:type="auto"/>
            <w:vAlign w:val="center"/>
          </w:tcPr>
          <w:p w:rsidR="00A57F4F" w:rsidRPr="00DB30A6" w:rsidRDefault="00A57F4F" w:rsidP="00A57F4F">
            <w:pPr>
              <w:pStyle w:val="Default"/>
              <w:jc w:val="center"/>
              <w:rPr>
                <w:rFonts w:asciiTheme="minorHAnsi" w:hAnsiTheme="minorHAnsi" w:cstheme="minorHAnsi"/>
              </w:rPr>
            </w:pPr>
            <w:proofErr w:type="gramStart"/>
            <w:r w:rsidRPr="00DB30A6">
              <w:rPr>
                <w:rFonts w:asciiTheme="minorHAnsi" w:hAnsiTheme="minorHAnsi" w:cstheme="minorHAnsi"/>
              </w:rPr>
              <w:t>3</w:t>
            </w:r>
            <w:proofErr w:type="gramEnd"/>
          </w:p>
        </w:tc>
        <w:tc>
          <w:tcPr>
            <w:tcW w:w="0" w:type="auto"/>
            <w:vAlign w:val="center"/>
          </w:tcPr>
          <w:p w:rsidR="00A57F4F" w:rsidRPr="00DB30A6" w:rsidRDefault="00A57F4F" w:rsidP="00A57F4F">
            <w:pPr>
              <w:pStyle w:val="Default"/>
              <w:jc w:val="center"/>
              <w:rPr>
                <w:rFonts w:asciiTheme="minorHAnsi" w:hAnsiTheme="minorHAnsi" w:cstheme="minorHAnsi"/>
              </w:rPr>
            </w:pPr>
            <w:r w:rsidRPr="00DB30A6">
              <w:rPr>
                <w:rFonts w:asciiTheme="minorHAnsi" w:hAnsiTheme="minorHAnsi" w:cstheme="minorHAnsi"/>
              </w:rPr>
              <w:t>R$ 500,00</w:t>
            </w:r>
          </w:p>
        </w:tc>
      </w:tr>
      <w:tr w:rsidR="00A57F4F" w:rsidRPr="00DB30A6" w:rsidTr="00A57F4F">
        <w:trPr>
          <w:jc w:val="center"/>
        </w:trPr>
        <w:tc>
          <w:tcPr>
            <w:tcW w:w="0" w:type="auto"/>
            <w:vAlign w:val="center"/>
          </w:tcPr>
          <w:p w:rsidR="00A57F4F" w:rsidRPr="00DB30A6" w:rsidRDefault="00A57F4F" w:rsidP="00A57F4F">
            <w:pPr>
              <w:pStyle w:val="Default"/>
              <w:jc w:val="center"/>
              <w:rPr>
                <w:rFonts w:asciiTheme="minorHAnsi" w:hAnsiTheme="minorHAnsi" w:cstheme="minorHAnsi"/>
              </w:rPr>
            </w:pPr>
            <w:proofErr w:type="gramStart"/>
            <w:r w:rsidRPr="00DB30A6">
              <w:rPr>
                <w:rFonts w:asciiTheme="minorHAnsi" w:hAnsiTheme="minorHAnsi" w:cstheme="minorHAnsi"/>
              </w:rPr>
              <w:t>4</w:t>
            </w:r>
            <w:proofErr w:type="gramEnd"/>
          </w:p>
        </w:tc>
        <w:tc>
          <w:tcPr>
            <w:tcW w:w="0" w:type="auto"/>
            <w:vAlign w:val="center"/>
          </w:tcPr>
          <w:p w:rsidR="00A57F4F" w:rsidRPr="00DB30A6" w:rsidRDefault="00A57F4F" w:rsidP="00A57F4F">
            <w:pPr>
              <w:pStyle w:val="Default"/>
              <w:jc w:val="center"/>
              <w:rPr>
                <w:rFonts w:asciiTheme="minorHAnsi" w:hAnsiTheme="minorHAnsi" w:cstheme="minorHAnsi"/>
              </w:rPr>
            </w:pPr>
            <w:r w:rsidRPr="00DB30A6">
              <w:rPr>
                <w:rFonts w:asciiTheme="minorHAnsi" w:hAnsiTheme="minorHAnsi" w:cstheme="minorHAnsi"/>
              </w:rPr>
              <w:t>R$ 700,00</w:t>
            </w:r>
          </w:p>
        </w:tc>
      </w:tr>
      <w:tr w:rsidR="00A57F4F" w:rsidRPr="00DB30A6" w:rsidTr="00A57F4F">
        <w:trPr>
          <w:jc w:val="center"/>
        </w:trPr>
        <w:tc>
          <w:tcPr>
            <w:tcW w:w="0" w:type="auto"/>
            <w:vAlign w:val="center"/>
          </w:tcPr>
          <w:p w:rsidR="00A57F4F" w:rsidRPr="00DB30A6" w:rsidRDefault="00A57F4F" w:rsidP="00A57F4F">
            <w:pPr>
              <w:pStyle w:val="Default"/>
              <w:jc w:val="center"/>
              <w:rPr>
                <w:rFonts w:asciiTheme="minorHAnsi" w:hAnsiTheme="minorHAnsi" w:cstheme="minorHAnsi"/>
              </w:rPr>
            </w:pPr>
            <w:proofErr w:type="gramStart"/>
            <w:r w:rsidRPr="00DB30A6">
              <w:rPr>
                <w:rFonts w:asciiTheme="minorHAnsi" w:hAnsiTheme="minorHAnsi" w:cstheme="minorHAnsi"/>
              </w:rPr>
              <w:t>5</w:t>
            </w:r>
            <w:proofErr w:type="gramEnd"/>
          </w:p>
        </w:tc>
        <w:tc>
          <w:tcPr>
            <w:tcW w:w="0" w:type="auto"/>
            <w:vAlign w:val="center"/>
          </w:tcPr>
          <w:p w:rsidR="00A57F4F" w:rsidRPr="00DB30A6" w:rsidRDefault="00A57F4F" w:rsidP="00A57F4F">
            <w:pPr>
              <w:pStyle w:val="Default"/>
              <w:jc w:val="center"/>
              <w:rPr>
                <w:rFonts w:asciiTheme="minorHAnsi" w:hAnsiTheme="minorHAnsi" w:cstheme="minorHAnsi"/>
              </w:rPr>
            </w:pPr>
            <w:r w:rsidRPr="00DB30A6">
              <w:rPr>
                <w:rFonts w:asciiTheme="minorHAnsi" w:hAnsiTheme="minorHAnsi" w:cstheme="minorHAnsi"/>
              </w:rPr>
              <w:t>R$ 1.000,00</w:t>
            </w:r>
          </w:p>
        </w:tc>
      </w:tr>
      <w:tr w:rsidR="00A57F4F" w:rsidRPr="00DB30A6" w:rsidTr="00A57F4F">
        <w:trPr>
          <w:jc w:val="center"/>
        </w:trPr>
        <w:tc>
          <w:tcPr>
            <w:tcW w:w="0" w:type="auto"/>
            <w:vAlign w:val="center"/>
          </w:tcPr>
          <w:p w:rsidR="00A57F4F" w:rsidRPr="00DB30A6" w:rsidRDefault="00A57F4F" w:rsidP="00A57F4F">
            <w:pPr>
              <w:pStyle w:val="Default"/>
              <w:jc w:val="center"/>
              <w:rPr>
                <w:rFonts w:asciiTheme="minorHAnsi" w:hAnsiTheme="minorHAnsi" w:cstheme="minorHAnsi"/>
              </w:rPr>
            </w:pPr>
            <w:proofErr w:type="gramStart"/>
            <w:r w:rsidRPr="00DB30A6">
              <w:rPr>
                <w:rFonts w:asciiTheme="minorHAnsi" w:hAnsiTheme="minorHAnsi" w:cstheme="minorHAnsi"/>
              </w:rPr>
              <w:t>6</w:t>
            </w:r>
            <w:proofErr w:type="gramEnd"/>
          </w:p>
        </w:tc>
        <w:tc>
          <w:tcPr>
            <w:tcW w:w="0" w:type="auto"/>
            <w:vAlign w:val="center"/>
          </w:tcPr>
          <w:p w:rsidR="00A57F4F" w:rsidRPr="00DB30A6" w:rsidRDefault="00A57F4F" w:rsidP="00A57F4F">
            <w:pPr>
              <w:pStyle w:val="Default"/>
              <w:jc w:val="center"/>
              <w:rPr>
                <w:rFonts w:asciiTheme="minorHAnsi" w:hAnsiTheme="minorHAnsi" w:cstheme="minorHAnsi"/>
              </w:rPr>
            </w:pPr>
            <w:r w:rsidRPr="00DB30A6">
              <w:rPr>
                <w:rFonts w:asciiTheme="minorHAnsi" w:hAnsiTheme="minorHAnsi" w:cstheme="minorHAnsi"/>
              </w:rPr>
              <w:t>R$ 1.500,00</w:t>
            </w:r>
          </w:p>
        </w:tc>
      </w:tr>
    </w:tbl>
    <w:p w:rsidR="00A57F4F" w:rsidRPr="00DB30A6" w:rsidRDefault="00A57F4F" w:rsidP="00A57F4F">
      <w:pPr>
        <w:pStyle w:val="Default"/>
        <w:jc w:val="center"/>
        <w:rPr>
          <w:rFonts w:asciiTheme="minorHAnsi" w:hAnsiTheme="minorHAnsi" w:cstheme="minorHAnsi"/>
          <w:b/>
          <w:bCs/>
        </w:rPr>
      </w:pPr>
    </w:p>
    <w:p w:rsidR="00A57F4F" w:rsidRPr="00DB30A6" w:rsidRDefault="00A57F4F" w:rsidP="00A57F4F">
      <w:pPr>
        <w:pStyle w:val="Default"/>
        <w:jc w:val="center"/>
        <w:rPr>
          <w:rFonts w:asciiTheme="minorHAnsi" w:hAnsiTheme="minorHAnsi" w:cstheme="minorHAnsi"/>
          <w:b/>
          <w:bCs/>
        </w:rPr>
      </w:pPr>
    </w:p>
    <w:p w:rsidR="00A57F4F" w:rsidRPr="00DB30A6" w:rsidRDefault="00A57F4F" w:rsidP="00A57F4F">
      <w:pPr>
        <w:pStyle w:val="Default"/>
        <w:jc w:val="center"/>
        <w:rPr>
          <w:rFonts w:asciiTheme="minorHAnsi" w:hAnsiTheme="minorHAnsi" w:cstheme="minorHAnsi"/>
          <w:b/>
          <w:bCs/>
        </w:rPr>
      </w:pPr>
      <w:r w:rsidRPr="00DB30A6">
        <w:rPr>
          <w:rFonts w:asciiTheme="minorHAnsi" w:hAnsiTheme="minorHAnsi" w:cstheme="minorHAnsi"/>
          <w:b/>
          <w:bCs/>
        </w:rPr>
        <w:t>Tabela 2</w:t>
      </w:r>
    </w:p>
    <w:p w:rsidR="00A57F4F" w:rsidRPr="00DB30A6" w:rsidRDefault="00A57F4F" w:rsidP="00A57F4F">
      <w:pPr>
        <w:pStyle w:val="Default"/>
        <w:jc w:val="center"/>
        <w:rPr>
          <w:rFonts w:asciiTheme="minorHAnsi" w:hAnsiTheme="minorHAnsi" w:cstheme="minorHAnsi"/>
          <w:b/>
          <w:bCs/>
        </w:rPr>
      </w:pPr>
    </w:p>
    <w:tbl>
      <w:tblPr>
        <w:tblStyle w:val="Tabelacomgrade"/>
        <w:tblW w:w="0" w:type="auto"/>
        <w:jc w:val="center"/>
        <w:tblLook w:val="04A0" w:firstRow="1" w:lastRow="0" w:firstColumn="1" w:lastColumn="0" w:noHBand="0" w:noVBand="1"/>
      </w:tblPr>
      <w:tblGrid>
        <w:gridCol w:w="641"/>
        <w:gridCol w:w="5942"/>
        <w:gridCol w:w="708"/>
        <w:gridCol w:w="1996"/>
      </w:tblGrid>
      <w:tr w:rsidR="00A57F4F" w:rsidRPr="00DB30A6" w:rsidTr="00E76FFE">
        <w:trPr>
          <w:trHeight w:val="443"/>
          <w:jc w:val="center"/>
        </w:trPr>
        <w:tc>
          <w:tcPr>
            <w:tcW w:w="0" w:type="auto"/>
            <w:vAlign w:val="center"/>
          </w:tcPr>
          <w:p w:rsidR="00A57F4F" w:rsidRPr="00DB30A6" w:rsidRDefault="00A57F4F" w:rsidP="00E76FFE">
            <w:pPr>
              <w:jc w:val="center"/>
              <w:rPr>
                <w:rFonts w:asciiTheme="minorHAnsi" w:hAnsiTheme="minorHAnsi" w:cstheme="minorHAnsi"/>
                <w:b/>
                <w:sz w:val="20"/>
                <w:szCs w:val="20"/>
              </w:rPr>
            </w:pPr>
            <w:r w:rsidRPr="00DB30A6">
              <w:rPr>
                <w:rFonts w:asciiTheme="minorHAnsi" w:hAnsiTheme="minorHAnsi" w:cstheme="minorHAnsi"/>
                <w:b/>
                <w:sz w:val="20"/>
                <w:szCs w:val="20"/>
              </w:rPr>
              <w:t>ITEM</w:t>
            </w:r>
          </w:p>
        </w:tc>
        <w:tc>
          <w:tcPr>
            <w:tcW w:w="0" w:type="auto"/>
            <w:vAlign w:val="center"/>
          </w:tcPr>
          <w:p w:rsidR="00A57F4F" w:rsidRPr="00DB30A6" w:rsidRDefault="00A57F4F" w:rsidP="00E76FFE">
            <w:pPr>
              <w:jc w:val="center"/>
              <w:rPr>
                <w:rFonts w:asciiTheme="minorHAnsi" w:hAnsiTheme="minorHAnsi" w:cstheme="minorHAnsi"/>
                <w:b/>
                <w:sz w:val="20"/>
                <w:szCs w:val="20"/>
              </w:rPr>
            </w:pPr>
            <w:r w:rsidRPr="00DB30A6">
              <w:rPr>
                <w:rFonts w:asciiTheme="minorHAnsi" w:hAnsiTheme="minorHAnsi" w:cstheme="minorHAnsi"/>
                <w:b/>
                <w:sz w:val="20"/>
                <w:szCs w:val="20"/>
              </w:rPr>
              <w:t>DESCRIÇÃO</w:t>
            </w:r>
          </w:p>
        </w:tc>
        <w:tc>
          <w:tcPr>
            <w:tcW w:w="0" w:type="auto"/>
            <w:vAlign w:val="center"/>
          </w:tcPr>
          <w:p w:rsidR="00A57F4F" w:rsidRPr="00DB30A6" w:rsidRDefault="00A57F4F" w:rsidP="00E76FFE">
            <w:pPr>
              <w:jc w:val="center"/>
              <w:rPr>
                <w:rFonts w:asciiTheme="minorHAnsi" w:hAnsiTheme="minorHAnsi" w:cstheme="minorHAnsi"/>
                <w:b/>
                <w:sz w:val="20"/>
                <w:szCs w:val="20"/>
              </w:rPr>
            </w:pPr>
            <w:r w:rsidRPr="00DB30A6">
              <w:rPr>
                <w:rFonts w:asciiTheme="minorHAnsi" w:hAnsiTheme="minorHAnsi" w:cstheme="minorHAnsi"/>
                <w:b/>
                <w:sz w:val="20"/>
                <w:szCs w:val="20"/>
              </w:rPr>
              <w:t>GRAU</w:t>
            </w:r>
          </w:p>
        </w:tc>
        <w:tc>
          <w:tcPr>
            <w:tcW w:w="0" w:type="auto"/>
            <w:vAlign w:val="center"/>
          </w:tcPr>
          <w:p w:rsidR="00A57F4F" w:rsidRPr="00DB30A6" w:rsidRDefault="00A57F4F" w:rsidP="00E76FFE">
            <w:pPr>
              <w:jc w:val="center"/>
              <w:rPr>
                <w:rFonts w:asciiTheme="minorHAnsi" w:hAnsiTheme="minorHAnsi" w:cstheme="minorHAnsi"/>
                <w:b/>
                <w:sz w:val="20"/>
                <w:szCs w:val="20"/>
              </w:rPr>
            </w:pPr>
            <w:r w:rsidRPr="00DB30A6">
              <w:rPr>
                <w:rFonts w:asciiTheme="minorHAnsi" w:hAnsiTheme="minorHAnsi" w:cstheme="minorHAnsi"/>
                <w:b/>
                <w:sz w:val="20"/>
                <w:szCs w:val="20"/>
              </w:rPr>
              <w:t>INCIDÊNCIA</w:t>
            </w:r>
          </w:p>
        </w:tc>
      </w:tr>
      <w:tr w:rsidR="00D76DB3" w:rsidRPr="00DB30A6" w:rsidTr="00E76FFE">
        <w:trPr>
          <w:trHeight w:val="443"/>
          <w:jc w:val="center"/>
        </w:trPr>
        <w:tc>
          <w:tcPr>
            <w:tcW w:w="0" w:type="auto"/>
            <w:vAlign w:val="center"/>
          </w:tcPr>
          <w:p w:rsidR="00D76DB3" w:rsidRPr="00DB30A6" w:rsidRDefault="00D76DB3" w:rsidP="00E76FFE">
            <w:pPr>
              <w:jc w:val="center"/>
              <w:rPr>
                <w:rFonts w:cstheme="minorHAnsi"/>
                <w:b/>
                <w:sz w:val="20"/>
                <w:szCs w:val="20"/>
              </w:rPr>
            </w:pPr>
            <w:proofErr w:type="gramStart"/>
            <w:r w:rsidRPr="00DB30A6">
              <w:rPr>
                <w:rFonts w:asciiTheme="minorHAnsi" w:hAnsiTheme="minorHAnsi" w:cstheme="minorHAnsi"/>
                <w:sz w:val="20"/>
                <w:szCs w:val="20"/>
              </w:rPr>
              <w:t>1</w:t>
            </w:r>
            <w:proofErr w:type="gramEnd"/>
          </w:p>
        </w:tc>
        <w:tc>
          <w:tcPr>
            <w:tcW w:w="0" w:type="auto"/>
            <w:vAlign w:val="center"/>
          </w:tcPr>
          <w:p w:rsidR="00D76DB3" w:rsidRPr="00DB30A6" w:rsidRDefault="00D76DB3" w:rsidP="00E76FFE">
            <w:pPr>
              <w:jc w:val="center"/>
              <w:rPr>
                <w:rFonts w:cstheme="minorHAnsi"/>
                <w:b/>
                <w:sz w:val="20"/>
                <w:szCs w:val="20"/>
              </w:rPr>
            </w:pPr>
            <w:r w:rsidRPr="00DB30A6">
              <w:rPr>
                <w:rFonts w:asciiTheme="minorHAnsi" w:hAnsiTheme="minorHAnsi" w:cstheme="minorHAnsi"/>
                <w:sz w:val="20"/>
                <w:szCs w:val="20"/>
              </w:rPr>
              <w:t>Permitir a presença de empregado sem crachá, conforme objeto do contrato.</w:t>
            </w:r>
          </w:p>
        </w:tc>
        <w:tc>
          <w:tcPr>
            <w:tcW w:w="0" w:type="auto"/>
            <w:vAlign w:val="center"/>
          </w:tcPr>
          <w:p w:rsidR="00D76DB3" w:rsidRPr="00DB30A6" w:rsidRDefault="00D76DB3" w:rsidP="00E76FFE">
            <w:pPr>
              <w:jc w:val="center"/>
              <w:rPr>
                <w:rFonts w:cstheme="minorHAnsi"/>
                <w:b/>
                <w:sz w:val="20"/>
                <w:szCs w:val="20"/>
              </w:rPr>
            </w:pPr>
            <w:proofErr w:type="gramStart"/>
            <w:r w:rsidRPr="00DB30A6">
              <w:rPr>
                <w:rFonts w:asciiTheme="minorHAnsi" w:hAnsiTheme="minorHAnsi" w:cstheme="minorHAnsi"/>
                <w:sz w:val="20"/>
                <w:szCs w:val="20"/>
              </w:rPr>
              <w:t>1</w:t>
            </w:r>
            <w:proofErr w:type="gramEnd"/>
          </w:p>
        </w:tc>
        <w:tc>
          <w:tcPr>
            <w:tcW w:w="0" w:type="auto"/>
            <w:vAlign w:val="center"/>
          </w:tcPr>
          <w:p w:rsidR="00D76DB3" w:rsidRPr="00DB30A6" w:rsidRDefault="00D76DB3" w:rsidP="00E76FFE">
            <w:pPr>
              <w:jc w:val="center"/>
              <w:rPr>
                <w:rFonts w:cstheme="minorHAnsi"/>
                <w:b/>
                <w:sz w:val="20"/>
                <w:szCs w:val="20"/>
              </w:rPr>
            </w:pPr>
            <w:r w:rsidRPr="00DB30A6">
              <w:rPr>
                <w:rFonts w:asciiTheme="minorHAnsi" w:hAnsiTheme="minorHAnsi" w:cstheme="minorHAnsi"/>
                <w:sz w:val="20"/>
                <w:szCs w:val="20"/>
              </w:rPr>
              <w:t>Por empregado e por ocorrência</w:t>
            </w:r>
          </w:p>
        </w:tc>
      </w:tr>
      <w:tr w:rsidR="00A57F4F" w:rsidRPr="00DB30A6" w:rsidTr="00E76FFE">
        <w:trPr>
          <w:jc w:val="center"/>
        </w:trPr>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2</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641"/>
            </w:tblGrid>
            <w:tr w:rsidR="00A57F4F" w:rsidRPr="00DB30A6" w:rsidTr="00A57F4F">
              <w:trPr>
                <w:trHeight w:val="186"/>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Manter funcionário sem qualificação para a execução dos serviços;</w:t>
                  </w:r>
                </w:p>
              </w:tc>
            </w:tr>
          </w:tbl>
          <w:p w:rsidR="00A57F4F" w:rsidRPr="00DB30A6" w:rsidRDefault="00A57F4F" w:rsidP="00E76FFE">
            <w:pPr>
              <w:jc w:val="center"/>
              <w:rPr>
                <w:rFonts w:asciiTheme="minorHAnsi" w:hAnsiTheme="minorHAnsi" w:cstheme="minorHAnsi"/>
                <w:sz w:val="20"/>
                <w:szCs w:val="20"/>
              </w:rPr>
            </w:pPr>
          </w:p>
        </w:tc>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1</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780"/>
            </w:tblGrid>
            <w:tr w:rsidR="00A57F4F" w:rsidRPr="00DB30A6" w:rsidTr="00A57F4F">
              <w:trPr>
                <w:trHeight w:val="453"/>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empregado e por dia</w:t>
                  </w:r>
                </w:p>
              </w:tc>
            </w:tr>
          </w:tbl>
          <w:p w:rsidR="00A57F4F" w:rsidRPr="00DB30A6" w:rsidRDefault="00A57F4F" w:rsidP="00E76FFE">
            <w:pPr>
              <w:jc w:val="center"/>
              <w:rPr>
                <w:rFonts w:asciiTheme="minorHAnsi" w:hAnsiTheme="minorHAnsi" w:cstheme="minorHAnsi"/>
                <w:sz w:val="20"/>
                <w:szCs w:val="20"/>
              </w:rPr>
            </w:pPr>
          </w:p>
        </w:tc>
      </w:tr>
      <w:tr w:rsidR="00A57F4F" w:rsidRPr="00DB30A6" w:rsidTr="00E76FFE">
        <w:trPr>
          <w:jc w:val="center"/>
        </w:trPr>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3</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A57F4F" w:rsidRPr="00DB30A6" w:rsidTr="00A57F4F">
              <w:trPr>
                <w:trHeight w:val="417"/>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Executar serviço incompleto, paliativo, substitutivo como por caráter permanente, ou deixar de providenciar recomposição complementar;</w:t>
                  </w:r>
                </w:p>
              </w:tc>
            </w:tr>
          </w:tbl>
          <w:p w:rsidR="00A57F4F" w:rsidRPr="00DB30A6" w:rsidRDefault="00A57F4F" w:rsidP="00E76FFE">
            <w:pPr>
              <w:jc w:val="center"/>
              <w:rPr>
                <w:rFonts w:asciiTheme="minorHAnsi" w:hAnsiTheme="minorHAnsi" w:cstheme="minorHAnsi"/>
                <w:sz w:val="20"/>
                <w:szCs w:val="20"/>
              </w:rPr>
            </w:pPr>
          </w:p>
        </w:tc>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2</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A57F4F" w:rsidRPr="00DB30A6" w:rsidTr="00A57F4F">
              <w:trPr>
                <w:trHeight w:val="186"/>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ocorrência</w:t>
                  </w:r>
                </w:p>
              </w:tc>
            </w:tr>
          </w:tbl>
          <w:p w:rsidR="00A57F4F" w:rsidRPr="00DB30A6" w:rsidRDefault="00A57F4F" w:rsidP="00E76FFE">
            <w:pPr>
              <w:jc w:val="center"/>
              <w:rPr>
                <w:rFonts w:asciiTheme="minorHAnsi" w:hAnsiTheme="minorHAnsi" w:cstheme="minorHAnsi"/>
                <w:sz w:val="20"/>
                <w:szCs w:val="20"/>
              </w:rPr>
            </w:pPr>
          </w:p>
        </w:tc>
      </w:tr>
      <w:tr w:rsidR="00A57F4F" w:rsidRPr="00DB30A6" w:rsidTr="00E76FFE">
        <w:trPr>
          <w:jc w:val="center"/>
        </w:trPr>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4</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A57F4F" w:rsidRPr="00DB30A6" w:rsidTr="00A57F4F">
              <w:trPr>
                <w:trHeight w:val="186"/>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Fornecer informação pérfida de serviço ou fornecimento de material de qualidade inferior ao exigido no Termo de Referência.</w:t>
                  </w:r>
                </w:p>
              </w:tc>
            </w:tr>
          </w:tbl>
          <w:p w:rsidR="00A57F4F" w:rsidRPr="00DB30A6" w:rsidRDefault="00A57F4F" w:rsidP="00E76FFE">
            <w:pPr>
              <w:pStyle w:val="Default"/>
              <w:jc w:val="center"/>
              <w:rPr>
                <w:rFonts w:asciiTheme="minorHAnsi" w:hAnsiTheme="minorHAnsi" w:cstheme="minorHAnsi"/>
                <w:sz w:val="20"/>
                <w:szCs w:val="20"/>
              </w:rPr>
            </w:pPr>
          </w:p>
        </w:tc>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2</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A57F4F" w:rsidRPr="00DB30A6" w:rsidTr="00A57F4F">
              <w:trPr>
                <w:trHeight w:val="186"/>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ocorrência</w:t>
                  </w:r>
                </w:p>
              </w:tc>
            </w:tr>
          </w:tbl>
          <w:p w:rsidR="00A57F4F" w:rsidRPr="00DB30A6" w:rsidRDefault="00A57F4F" w:rsidP="00E76FFE">
            <w:pPr>
              <w:pStyle w:val="Default"/>
              <w:jc w:val="center"/>
              <w:rPr>
                <w:rFonts w:asciiTheme="minorHAnsi" w:hAnsiTheme="minorHAnsi" w:cstheme="minorHAnsi"/>
                <w:sz w:val="20"/>
                <w:szCs w:val="20"/>
              </w:rPr>
            </w:pPr>
          </w:p>
        </w:tc>
      </w:tr>
      <w:tr w:rsidR="00A57F4F" w:rsidRPr="00DB30A6" w:rsidTr="00E76FFE">
        <w:trPr>
          <w:jc w:val="center"/>
        </w:trPr>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lastRenderedPageBreak/>
              <w:t>5</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A57F4F" w:rsidRPr="00DB30A6" w:rsidTr="00A57F4F">
              <w:trPr>
                <w:trHeight w:val="450"/>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Suspender ou interromper, salvo motivo de força maior ou caso fortuito, os serviços contratuais;</w:t>
                  </w:r>
                </w:p>
              </w:tc>
            </w:tr>
          </w:tbl>
          <w:p w:rsidR="00A57F4F" w:rsidRPr="00DB30A6" w:rsidRDefault="00A57F4F" w:rsidP="00E76FFE">
            <w:pPr>
              <w:pStyle w:val="Default"/>
              <w:jc w:val="center"/>
              <w:rPr>
                <w:rFonts w:asciiTheme="minorHAnsi" w:hAnsiTheme="minorHAnsi" w:cstheme="minorHAnsi"/>
                <w:sz w:val="20"/>
                <w:szCs w:val="20"/>
              </w:rPr>
            </w:pPr>
          </w:p>
        </w:tc>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6</w:t>
            </w:r>
            <w:proofErr w:type="gramEnd"/>
          </w:p>
        </w:tc>
        <w:tc>
          <w:tcPr>
            <w:tcW w:w="0" w:type="auto"/>
            <w:vAlign w:val="center"/>
          </w:tcPr>
          <w:p w:rsidR="00A57F4F" w:rsidRPr="00DB30A6" w:rsidRDefault="00A57F4F" w:rsidP="00E76FFE">
            <w:pPr>
              <w:pStyle w:val="Default"/>
              <w:jc w:val="center"/>
              <w:rPr>
                <w:rFonts w:asciiTheme="minorHAnsi" w:hAnsiTheme="minorHAnsi" w:cstheme="minorHAnsi"/>
                <w:sz w:val="20"/>
                <w:szCs w:val="20"/>
              </w:rPr>
            </w:pPr>
          </w:p>
          <w:tbl>
            <w:tblPr>
              <w:tblW w:w="0" w:type="auto"/>
              <w:tblBorders>
                <w:top w:val="nil"/>
                <w:left w:val="nil"/>
                <w:bottom w:val="nil"/>
                <w:right w:val="nil"/>
              </w:tblBorders>
              <w:tblLook w:val="0000" w:firstRow="0" w:lastRow="0" w:firstColumn="0" w:lastColumn="0" w:noHBand="0" w:noVBand="0"/>
            </w:tblPr>
            <w:tblGrid>
              <w:gridCol w:w="1406"/>
            </w:tblGrid>
            <w:tr w:rsidR="00A57F4F" w:rsidRPr="00DB30A6" w:rsidTr="00A57F4F">
              <w:trPr>
                <w:trHeight w:val="186"/>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ocorrência</w:t>
                  </w:r>
                </w:p>
              </w:tc>
            </w:tr>
          </w:tbl>
          <w:p w:rsidR="00A57F4F" w:rsidRPr="00DB30A6" w:rsidRDefault="00A57F4F" w:rsidP="00E76FFE">
            <w:pPr>
              <w:pStyle w:val="Default"/>
              <w:jc w:val="center"/>
              <w:rPr>
                <w:rFonts w:asciiTheme="minorHAnsi" w:hAnsiTheme="minorHAnsi" w:cstheme="minorHAnsi"/>
                <w:sz w:val="20"/>
                <w:szCs w:val="20"/>
              </w:rPr>
            </w:pPr>
          </w:p>
        </w:tc>
      </w:tr>
      <w:tr w:rsidR="00A57F4F" w:rsidRPr="00DB30A6" w:rsidTr="00E76FFE">
        <w:trPr>
          <w:jc w:val="center"/>
        </w:trPr>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6</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A57F4F" w:rsidRPr="00DB30A6" w:rsidTr="00A57F4F">
              <w:trPr>
                <w:trHeight w:val="186"/>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Destruir ou danificar documentos por culpa ou dolo de seus agentes;</w:t>
                  </w:r>
                </w:p>
              </w:tc>
            </w:tr>
          </w:tbl>
          <w:p w:rsidR="00A57F4F" w:rsidRPr="00DB30A6" w:rsidRDefault="00A57F4F" w:rsidP="00E76FFE">
            <w:pPr>
              <w:pStyle w:val="Default"/>
              <w:jc w:val="center"/>
              <w:rPr>
                <w:rFonts w:asciiTheme="minorHAnsi" w:hAnsiTheme="minorHAnsi" w:cstheme="minorHAnsi"/>
                <w:sz w:val="20"/>
                <w:szCs w:val="20"/>
              </w:rPr>
            </w:pPr>
          </w:p>
        </w:tc>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3</w:t>
            </w:r>
            <w:proofErr w:type="gramEnd"/>
          </w:p>
        </w:tc>
        <w:tc>
          <w:tcPr>
            <w:tcW w:w="0" w:type="auto"/>
            <w:vAlign w:val="center"/>
          </w:tcPr>
          <w:p w:rsidR="00A57F4F" w:rsidRPr="00DB30A6" w:rsidRDefault="00A57F4F" w:rsidP="00E76FFE">
            <w:pPr>
              <w:pStyle w:val="Default"/>
              <w:jc w:val="center"/>
              <w:rPr>
                <w:rFonts w:asciiTheme="minorHAnsi" w:hAnsiTheme="minorHAnsi" w:cstheme="minorHAnsi"/>
                <w:sz w:val="20"/>
                <w:szCs w:val="20"/>
              </w:rPr>
            </w:pPr>
          </w:p>
          <w:tbl>
            <w:tblPr>
              <w:tblW w:w="0" w:type="auto"/>
              <w:tblBorders>
                <w:top w:val="nil"/>
                <w:left w:val="nil"/>
                <w:bottom w:val="nil"/>
                <w:right w:val="nil"/>
              </w:tblBorders>
              <w:tblLook w:val="0000" w:firstRow="0" w:lastRow="0" w:firstColumn="0" w:lastColumn="0" w:noHBand="0" w:noVBand="0"/>
            </w:tblPr>
            <w:tblGrid>
              <w:gridCol w:w="1406"/>
            </w:tblGrid>
            <w:tr w:rsidR="00A57F4F" w:rsidRPr="00DB30A6" w:rsidTr="00A57F4F">
              <w:trPr>
                <w:trHeight w:val="186"/>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ocorrência</w:t>
                  </w:r>
                </w:p>
              </w:tc>
            </w:tr>
          </w:tbl>
          <w:p w:rsidR="00A57F4F" w:rsidRPr="00DB30A6" w:rsidRDefault="00A57F4F" w:rsidP="00E76FFE">
            <w:pPr>
              <w:pStyle w:val="Default"/>
              <w:jc w:val="center"/>
              <w:rPr>
                <w:rFonts w:asciiTheme="minorHAnsi" w:hAnsiTheme="minorHAnsi" w:cstheme="minorHAnsi"/>
                <w:sz w:val="20"/>
                <w:szCs w:val="20"/>
              </w:rPr>
            </w:pPr>
          </w:p>
        </w:tc>
      </w:tr>
      <w:tr w:rsidR="00A57F4F" w:rsidRPr="00DB30A6" w:rsidTr="00E76FFE">
        <w:trPr>
          <w:jc w:val="center"/>
        </w:trPr>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7</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A57F4F" w:rsidRPr="00DB30A6" w:rsidTr="00A57F4F">
              <w:trPr>
                <w:trHeight w:val="450"/>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Utilizar as dependências do CONTRATANTE para fins diversos do objeto do contrato;</w:t>
                  </w:r>
                </w:p>
              </w:tc>
            </w:tr>
          </w:tbl>
          <w:p w:rsidR="00A57F4F" w:rsidRPr="00DB30A6" w:rsidRDefault="00A57F4F" w:rsidP="00E76FFE">
            <w:pPr>
              <w:pStyle w:val="Default"/>
              <w:jc w:val="center"/>
              <w:rPr>
                <w:rFonts w:asciiTheme="minorHAnsi" w:hAnsiTheme="minorHAnsi" w:cstheme="minorHAnsi"/>
                <w:sz w:val="20"/>
                <w:szCs w:val="20"/>
              </w:rPr>
            </w:pPr>
          </w:p>
        </w:tc>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5</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A57F4F" w:rsidRPr="00DB30A6" w:rsidTr="00A57F4F">
              <w:trPr>
                <w:trHeight w:val="186"/>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ocorrência</w:t>
                  </w:r>
                </w:p>
              </w:tc>
            </w:tr>
          </w:tbl>
          <w:p w:rsidR="00A57F4F" w:rsidRPr="00DB30A6" w:rsidRDefault="00A57F4F" w:rsidP="00E76FFE">
            <w:pPr>
              <w:pStyle w:val="Default"/>
              <w:jc w:val="center"/>
              <w:rPr>
                <w:rFonts w:asciiTheme="minorHAnsi" w:hAnsiTheme="minorHAnsi" w:cstheme="minorHAnsi"/>
                <w:sz w:val="20"/>
                <w:szCs w:val="20"/>
              </w:rPr>
            </w:pPr>
          </w:p>
        </w:tc>
      </w:tr>
      <w:tr w:rsidR="00A57F4F" w:rsidRPr="00DB30A6" w:rsidTr="00E76FFE">
        <w:trPr>
          <w:trHeight w:val="523"/>
          <w:jc w:val="center"/>
        </w:trPr>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8</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A57F4F" w:rsidRPr="00DB30A6" w:rsidTr="00A57F4F">
              <w:trPr>
                <w:trHeight w:val="450"/>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Recusar-se a executar serviço determinado pela FISCALIZAÇÃO, sem motivo justificado;</w:t>
                  </w:r>
                </w:p>
              </w:tc>
            </w:tr>
          </w:tbl>
          <w:p w:rsidR="00A57F4F" w:rsidRPr="00DB30A6" w:rsidRDefault="00A57F4F" w:rsidP="00E76FFE">
            <w:pPr>
              <w:pStyle w:val="Default"/>
              <w:jc w:val="center"/>
              <w:rPr>
                <w:rFonts w:asciiTheme="minorHAnsi" w:hAnsiTheme="minorHAnsi" w:cstheme="minorHAnsi"/>
                <w:sz w:val="20"/>
                <w:szCs w:val="20"/>
              </w:rPr>
            </w:pPr>
          </w:p>
        </w:tc>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5</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A57F4F" w:rsidRPr="00DB30A6" w:rsidTr="00A57F4F">
              <w:trPr>
                <w:trHeight w:val="186"/>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ocorrência</w:t>
                  </w:r>
                </w:p>
              </w:tc>
            </w:tr>
          </w:tbl>
          <w:p w:rsidR="00A57F4F" w:rsidRPr="00DB30A6" w:rsidRDefault="00A57F4F" w:rsidP="00E76FFE">
            <w:pPr>
              <w:pStyle w:val="Default"/>
              <w:jc w:val="center"/>
              <w:rPr>
                <w:rFonts w:asciiTheme="minorHAnsi" w:hAnsiTheme="minorHAnsi" w:cstheme="minorHAnsi"/>
                <w:sz w:val="20"/>
                <w:szCs w:val="20"/>
              </w:rPr>
            </w:pPr>
          </w:p>
        </w:tc>
      </w:tr>
      <w:tr w:rsidR="00A57F4F" w:rsidRPr="00DB30A6" w:rsidTr="00E76FFE">
        <w:trPr>
          <w:jc w:val="center"/>
        </w:trPr>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9</w:t>
            </w:r>
            <w:proofErr w:type="gramEnd"/>
          </w:p>
        </w:tc>
        <w:tc>
          <w:tcPr>
            <w:tcW w:w="0" w:type="auto"/>
            <w:vAlign w:val="center"/>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Permitir situação que crie a possibilidade de causar ou cause dano físico, lesão corporal ou consequências letais;</w:t>
            </w:r>
          </w:p>
        </w:tc>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6</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A57F4F" w:rsidRPr="00DB30A6" w:rsidTr="00A57F4F">
              <w:trPr>
                <w:trHeight w:val="186"/>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ocorrência</w:t>
                  </w:r>
                </w:p>
              </w:tc>
            </w:tr>
          </w:tbl>
          <w:p w:rsidR="00A57F4F" w:rsidRPr="00DB30A6" w:rsidRDefault="00A57F4F" w:rsidP="00E76FFE">
            <w:pPr>
              <w:pStyle w:val="Default"/>
              <w:jc w:val="center"/>
              <w:rPr>
                <w:rFonts w:asciiTheme="minorHAnsi" w:hAnsiTheme="minorHAnsi" w:cstheme="minorHAnsi"/>
                <w:sz w:val="20"/>
                <w:szCs w:val="20"/>
              </w:rPr>
            </w:pPr>
          </w:p>
        </w:tc>
      </w:tr>
      <w:tr w:rsidR="00A57F4F" w:rsidRPr="00DB30A6" w:rsidTr="00E76FFE">
        <w:trPr>
          <w:jc w:val="center"/>
        </w:trPr>
        <w:tc>
          <w:tcPr>
            <w:tcW w:w="0" w:type="auto"/>
            <w:vAlign w:val="center"/>
          </w:tcPr>
          <w:p w:rsidR="00A57F4F" w:rsidRPr="00DB30A6" w:rsidRDefault="00A57F4F" w:rsidP="00E76FFE">
            <w:pPr>
              <w:jc w:val="center"/>
              <w:rPr>
                <w:rFonts w:asciiTheme="minorHAnsi" w:hAnsiTheme="minorHAnsi" w:cstheme="minorHAnsi"/>
                <w:sz w:val="20"/>
                <w:szCs w:val="20"/>
              </w:rPr>
            </w:pPr>
            <w:r w:rsidRPr="00DB30A6">
              <w:rPr>
                <w:rFonts w:asciiTheme="minorHAnsi" w:hAnsiTheme="minorHAnsi" w:cstheme="minorHAnsi"/>
                <w:sz w:val="20"/>
                <w:szCs w:val="20"/>
              </w:rPr>
              <w:t>10</w:t>
            </w:r>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A57F4F" w:rsidRPr="00DB30A6" w:rsidTr="00A57F4F">
              <w:trPr>
                <w:trHeight w:val="450"/>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Retirar dos locais do serviço quaisquer equipamentos ou materiais, sem autorização prévia.</w:t>
                  </w:r>
                </w:p>
              </w:tc>
            </w:tr>
          </w:tbl>
          <w:p w:rsidR="00A57F4F" w:rsidRPr="00DB30A6" w:rsidRDefault="00A57F4F" w:rsidP="00E76FFE">
            <w:pPr>
              <w:pStyle w:val="Default"/>
              <w:jc w:val="center"/>
              <w:rPr>
                <w:rFonts w:asciiTheme="minorHAnsi" w:hAnsiTheme="minorHAnsi" w:cstheme="minorHAnsi"/>
                <w:sz w:val="20"/>
                <w:szCs w:val="20"/>
              </w:rPr>
            </w:pPr>
          </w:p>
        </w:tc>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4</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780"/>
            </w:tblGrid>
            <w:tr w:rsidR="00A57F4F" w:rsidRPr="00DB30A6" w:rsidTr="00A57F4F">
              <w:trPr>
                <w:trHeight w:val="450"/>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item e por ocorrência</w:t>
                  </w:r>
                </w:p>
              </w:tc>
            </w:tr>
          </w:tbl>
          <w:p w:rsidR="00A57F4F" w:rsidRPr="00DB30A6" w:rsidRDefault="00A57F4F" w:rsidP="00E76FFE">
            <w:pPr>
              <w:pStyle w:val="Default"/>
              <w:jc w:val="center"/>
              <w:rPr>
                <w:rFonts w:asciiTheme="minorHAnsi" w:hAnsiTheme="minorHAnsi" w:cstheme="minorHAnsi"/>
                <w:sz w:val="20"/>
                <w:szCs w:val="20"/>
              </w:rPr>
            </w:pPr>
          </w:p>
        </w:tc>
      </w:tr>
      <w:tr w:rsidR="00A57F4F" w:rsidRPr="00DB30A6" w:rsidTr="00E76FFE">
        <w:trPr>
          <w:trHeight w:val="519"/>
          <w:jc w:val="center"/>
        </w:trPr>
        <w:tc>
          <w:tcPr>
            <w:tcW w:w="0" w:type="auto"/>
            <w:vAlign w:val="center"/>
          </w:tcPr>
          <w:p w:rsidR="00A57F4F" w:rsidRPr="00DB30A6" w:rsidRDefault="00A57F4F" w:rsidP="00E76FFE">
            <w:pPr>
              <w:jc w:val="center"/>
              <w:rPr>
                <w:rFonts w:asciiTheme="minorHAnsi" w:hAnsiTheme="minorHAnsi" w:cstheme="minorHAnsi"/>
                <w:sz w:val="20"/>
                <w:szCs w:val="20"/>
              </w:rPr>
            </w:pPr>
            <w:r w:rsidRPr="00DB30A6">
              <w:rPr>
                <w:rFonts w:asciiTheme="minorHAnsi" w:hAnsiTheme="minorHAnsi" w:cstheme="minorHAnsi"/>
                <w:sz w:val="20"/>
                <w:szCs w:val="20"/>
              </w:rPr>
              <w:t>11</w:t>
            </w:r>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A57F4F" w:rsidRPr="00DB30A6" w:rsidTr="00A57F4F">
              <w:trPr>
                <w:trHeight w:val="450"/>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Retirar funcionários ou encarregados do serviço durante o expediente, sem a anuência prévia do CONTRATANTE;</w:t>
                  </w:r>
                </w:p>
              </w:tc>
            </w:tr>
          </w:tbl>
          <w:p w:rsidR="00A57F4F" w:rsidRPr="00DB30A6" w:rsidRDefault="00A57F4F" w:rsidP="00E76FFE">
            <w:pPr>
              <w:pStyle w:val="Default"/>
              <w:jc w:val="center"/>
              <w:rPr>
                <w:rFonts w:asciiTheme="minorHAnsi" w:hAnsiTheme="minorHAnsi" w:cstheme="minorHAnsi"/>
                <w:sz w:val="20"/>
                <w:szCs w:val="20"/>
              </w:rPr>
            </w:pPr>
          </w:p>
        </w:tc>
        <w:tc>
          <w:tcPr>
            <w:tcW w:w="0" w:type="auto"/>
            <w:vAlign w:val="center"/>
          </w:tcPr>
          <w:p w:rsidR="00A57F4F" w:rsidRPr="00DB30A6" w:rsidRDefault="00A57F4F" w:rsidP="00E76FFE">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4</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780"/>
            </w:tblGrid>
            <w:tr w:rsidR="00A57F4F" w:rsidRPr="00DB30A6" w:rsidTr="00A57F4F">
              <w:trPr>
                <w:trHeight w:val="81"/>
              </w:trPr>
              <w:tc>
                <w:tcPr>
                  <w:tcW w:w="0" w:type="auto"/>
                </w:tcPr>
                <w:p w:rsidR="00A57F4F" w:rsidRPr="00DB30A6" w:rsidRDefault="00A57F4F" w:rsidP="00E76FFE">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funcionário e por dia</w:t>
                  </w:r>
                </w:p>
              </w:tc>
            </w:tr>
          </w:tbl>
          <w:p w:rsidR="00A57F4F" w:rsidRPr="00DB30A6" w:rsidRDefault="00A57F4F" w:rsidP="00E76FFE">
            <w:pPr>
              <w:pStyle w:val="Default"/>
              <w:jc w:val="center"/>
              <w:rPr>
                <w:rFonts w:asciiTheme="minorHAnsi" w:hAnsiTheme="minorHAnsi" w:cstheme="minorHAnsi"/>
                <w:sz w:val="20"/>
                <w:szCs w:val="20"/>
              </w:rPr>
            </w:pPr>
          </w:p>
        </w:tc>
      </w:tr>
    </w:tbl>
    <w:p w:rsidR="00A57F4F" w:rsidRPr="00DB30A6" w:rsidRDefault="00A57F4F" w:rsidP="00A57F4F">
      <w:pPr>
        <w:spacing w:after="0" w:line="240" w:lineRule="auto"/>
        <w:rPr>
          <w:rFonts w:cstheme="minorHAnsi"/>
          <w:sz w:val="24"/>
          <w:szCs w:val="24"/>
        </w:rPr>
      </w:pPr>
    </w:p>
    <w:p w:rsidR="00A57F4F" w:rsidRPr="00DB30A6" w:rsidRDefault="00A57F4F" w:rsidP="00A57F4F">
      <w:pPr>
        <w:spacing w:after="0" w:line="240" w:lineRule="auto"/>
        <w:rPr>
          <w:rFonts w:cstheme="minorHAnsi"/>
          <w:b/>
          <w:sz w:val="24"/>
          <w:szCs w:val="24"/>
        </w:rPr>
      </w:pPr>
      <w:r w:rsidRPr="00DB30A6">
        <w:rPr>
          <w:rFonts w:cstheme="minorHAnsi"/>
          <w:b/>
          <w:sz w:val="24"/>
          <w:szCs w:val="24"/>
        </w:rPr>
        <w:t>Para os itens a seguir, deixar de:</w:t>
      </w:r>
    </w:p>
    <w:p w:rsidR="00A57F4F" w:rsidRPr="00DB30A6" w:rsidRDefault="00A57F4F" w:rsidP="00A57F4F">
      <w:pPr>
        <w:spacing w:after="0" w:line="240" w:lineRule="auto"/>
        <w:rPr>
          <w:rFonts w:cstheme="minorHAnsi"/>
          <w:sz w:val="24"/>
          <w:szCs w:val="24"/>
        </w:rPr>
      </w:pPr>
    </w:p>
    <w:tbl>
      <w:tblPr>
        <w:tblStyle w:val="Tabelacomgrade"/>
        <w:tblW w:w="8755" w:type="dxa"/>
        <w:jc w:val="center"/>
        <w:tblLook w:val="04A0" w:firstRow="1" w:lastRow="0" w:firstColumn="1" w:lastColumn="0" w:noHBand="0" w:noVBand="1"/>
      </w:tblPr>
      <w:tblGrid>
        <w:gridCol w:w="675"/>
        <w:gridCol w:w="5387"/>
        <w:gridCol w:w="709"/>
        <w:gridCol w:w="1984"/>
      </w:tblGrid>
      <w:tr w:rsidR="00A57F4F" w:rsidRPr="00DB30A6" w:rsidTr="00E76FFE">
        <w:trPr>
          <w:jc w:val="center"/>
        </w:trPr>
        <w:tc>
          <w:tcPr>
            <w:tcW w:w="675" w:type="dxa"/>
            <w:vAlign w:val="center"/>
          </w:tcPr>
          <w:p w:rsidR="00A57F4F" w:rsidRPr="00DB30A6" w:rsidRDefault="00A57F4F" w:rsidP="00A57F4F">
            <w:pPr>
              <w:jc w:val="center"/>
              <w:rPr>
                <w:rFonts w:asciiTheme="minorHAnsi" w:hAnsiTheme="minorHAnsi" w:cstheme="minorHAnsi"/>
                <w:sz w:val="20"/>
                <w:szCs w:val="20"/>
              </w:rPr>
            </w:pPr>
            <w:r w:rsidRPr="00DB30A6">
              <w:rPr>
                <w:rFonts w:asciiTheme="minorHAnsi" w:hAnsiTheme="minorHAnsi" w:cstheme="minorHAnsi"/>
                <w:sz w:val="20"/>
                <w:szCs w:val="20"/>
              </w:rPr>
              <w:t>12</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A57F4F" w:rsidRPr="00DB30A6" w:rsidTr="00A57F4F">
              <w:trPr>
                <w:trHeight w:val="450"/>
              </w:trPr>
              <w:tc>
                <w:tcPr>
                  <w:tcW w:w="0" w:type="auto"/>
                </w:tcPr>
                <w:p w:rsidR="00A57F4F" w:rsidRPr="00DB30A6" w:rsidRDefault="00A57F4F" w:rsidP="00A57F4F">
                  <w:pPr>
                    <w:pStyle w:val="Default"/>
                    <w:jc w:val="both"/>
                    <w:rPr>
                      <w:rFonts w:asciiTheme="minorHAnsi" w:hAnsiTheme="minorHAnsi" w:cstheme="minorHAnsi"/>
                      <w:sz w:val="20"/>
                      <w:szCs w:val="20"/>
                    </w:rPr>
                  </w:pPr>
                  <w:r w:rsidRPr="00DB30A6">
                    <w:rPr>
                      <w:rFonts w:asciiTheme="minorHAnsi" w:hAnsiTheme="minorHAnsi" w:cstheme="minorHAnsi"/>
                      <w:sz w:val="20"/>
                      <w:szCs w:val="20"/>
                    </w:rPr>
                    <w:t xml:space="preserve">Registrar e controlar, diariamente, a assiduidade e a pontualidade de seu pessoal; </w:t>
                  </w:r>
                </w:p>
              </w:tc>
            </w:tr>
          </w:tbl>
          <w:p w:rsidR="00A57F4F" w:rsidRPr="00DB30A6" w:rsidRDefault="00A57F4F" w:rsidP="00A57F4F">
            <w:pPr>
              <w:jc w:val="both"/>
              <w:rPr>
                <w:rFonts w:asciiTheme="minorHAnsi" w:hAnsiTheme="minorHAnsi" w:cstheme="minorHAnsi"/>
                <w:sz w:val="20"/>
                <w:szCs w:val="20"/>
              </w:rPr>
            </w:pPr>
          </w:p>
        </w:tc>
        <w:tc>
          <w:tcPr>
            <w:tcW w:w="709" w:type="dxa"/>
            <w:vAlign w:val="center"/>
          </w:tcPr>
          <w:p w:rsidR="00A57F4F" w:rsidRPr="00DB30A6" w:rsidRDefault="00A57F4F" w:rsidP="00A57F4F">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768"/>
            </w:tblGrid>
            <w:tr w:rsidR="00A57F4F" w:rsidRPr="00DB30A6" w:rsidTr="00A57F4F">
              <w:trPr>
                <w:trHeight w:val="450"/>
              </w:trPr>
              <w:tc>
                <w:tcPr>
                  <w:tcW w:w="0" w:type="auto"/>
                </w:tcPr>
                <w:p w:rsidR="00A57F4F" w:rsidRPr="00DB30A6" w:rsidRDefault="00A57F4F" w:rsidP="00A57F4F">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empregado e por dia</w:t>
                  </w:r>
                </w:p>
              </w:tc>
            </w:tr>
          </w:tbl>
          <w:p w:rsidR="00A57F4F" w:rsidRPr="00DB30A6" w:rsidRDefault="00A57F4F" w:rsidP="00A57F4F">
            <w:pPr>
              <w:jc w:val="center"/>
              <w:rPr>
                <w:rFonts w:asciiTheme="minorHAnsi" w:hAnsiTheme="minorHAnsi" w:cstheme="minorHAnsi"/>
                <w:sz w:val="20"/>
                <w:szCs w:val="20"/>
              </w:rPr>
            </w:pPr>
          </w:p>
        </w:tc>
      </w:tr>
      <w:tr w:rsidR="00A57F4F" w:rsidRPr="00DB30A6" w:rsidTr="00E76FFE">
        <w:trPr>
          <w:jc w:val="center"/>
        </w:trPr>
        <w:tc>
          <w:tcPr>
            <w:tcW w:w="675" w:type="dxa"/>
            <w:vAlign w:val="center"/>
          </w:tcPr>
          <w:p w:rsidR="00A57F4F" w:rsidRPr="00DB30A6" w:rsidRDefault="00A57F4F" w:rsidP="00A57F4F">
            <w:pPr>
              <w:jc w:val="center"/>
              <w:rPr>
                <w:rFonts w:asciiTheme="minorHAnsi" w:hAnsiTheme="minorHAnsi" w:cstheme="minorHAnsi"/>
                <w:sz w:val="20"/>
                <w:szCs w:val="20"/>
              </w:rPr>
            </w:pPr>
            <w:r w:rsidRPr="00DB30A6">
              <w:rPr>
                <w:rFonts w:asciiTheme="minorHAnsi" w:hAnsiTheme="minorHAnsi" w:cstheme="minorHAnsi"/>
                <w:sz w:val="20"/>
                <w:szCs w:val="20"/>
              </w:rPr>
              <w:t>13</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A57F4F" w:rsidRPr="00DB30A6" w:rsidTr="00A57F4F">
              <w:trPr>
                <w:trHeight w:val="417"/>
              </w:trPr>
              <w:tc>
                <w:tcPr>
                  <w:tcW w:w="0" w:type="auto"/>
                </w:tcPr>
                <w:p w:rsidR="00A57F4F" w:rsidRPr="00DB30A6" w:rsidRDefault="00A57F4F" w:rsidP="00A57F4F">
                  <w:pPr>
                    <w:pStyle w:val="Default"/>
                    <w:jc w:val="both"/>
                    <w:rPr>
                      <w:rFonts w:asciiTheme="minorHAnsi" w:hAnsiTheme="minorHAnsi" w:cstheme="minorHAnsi"/>
                      <w:sz w:val="20"/>
                      <w:szCs w:val="20"/>
                    </w:rPr>
                  </w:pPr>
                  <w:r w:rsidRPr="00DB30A6">
                    <w:rPr>
                      <w:rFonts w:asciiTheme="minorHAnsi" w:hAnsiTheme="minorHAnsi" w:cstheme="minorHAnsi"/>
                      <w:sz w:val="20"/>
                      <w:szCs w:val="20"/>
                    </w:rPr>
                    <w:t xml:space="preserve">Substituir empregado que tenha conduta inconveniente ou incompatível com suas atribuições; </w:t>
                  </w:r>
                </w:p>
              </w:tc>
            </w:tr>
          </w:tbl>
          <w:p w:rsidR="00A57F4F" w:rsidRPr="00DB30A6" w:rsidRDefault="00A57F4F" w:rsidP="00A57F4F">
            <w:pPr>
              <w:jc w:val="both"/>
              <w:rPr>
                <w:rFonts w:asciiTheme="minorHAnsi" w:hAnsiTheme="minorHAnsi" w:cstheme="minorHAnsi"/>
                <w:sz w:val="20"/>
                <w:szCs w:val="20"/>
              </w:rPr>
            </w:pPr>
          </w:p>
        </w:tc>
        <w:tc>
          <w:tcPr>
            <w:tcW w:w="709" w:type="dxa"/>
            <w:vAlign w:val="center"/>
          </w:tcPr>
          <w:p w:rsidR="00A57F4F" w:rsidRPr="00DB30A6" w:rsidRDefault="00A57F4F" w:rsidP="00A57F4F">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768"/>
            </w:tblGrid>
            <w:tr w:rsidR="00A57F4F" w:rsidRPr="00DB30A6" w:rsidTr="00A57F4F">
              <w:trPr>
                <w:trHeight w:val="450"/>
              </w:trPr>
              <w:tc>
                <w:tcPr>
                  <w:tcW w:w="0" w:type="auto"/>
                </w:tcPr>
                <w:p w:rsidR="00A57F4F" w:rsidRPr="00DB30A6" w:rsidRDefault="00A57F4F" w:rsidP="00A57F4F">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empregado e por dia</w:t>
                  </w:r>
                </w:p>
              </w:tc>
            </w:tr>
          </w:tbl>
          <w:p w:rsidR="00A57F4F" w:rsidRPr="00DB30A6" w:rsidRDefault="00A57F4F" w:rsidP="00A57F4F">
            <w:pPr>
              <w:jc w:val="center"/>
              <w:rPr>
                <w:rFonts w:asciiTheme="minorHAnsi" w:hAnsiTheme="minorHAnsi" w:cstheme="minorHAnsi"/>
                <w:sz w:val="20"/>
                <w:szCs w:val="20"/>
              </w:rPr>
            </w:pPr>
          </w:p>
        </w:tc>
      </w:tr>
      <w:tr w:rsidR="00A57F4F" w:rsidRPr="00DB30A6" w:rsidTr="00E76FFE">
        <w:trPr>
          <w:trHeight w:val="566"/>
          <w:jc w:val="center"/>
        </w:trPr>
        <w:tc>
          <w:tcPr>
            <w:tcW w:w="675" w:type="dxa"/>
            <w:vAlign w:val="center"/>
          </w:tcPr>
          <w:p w:rsidR="00A57F4F" w:rsidRPr="00DB30A6" w:rsidRDefault="00A57F4F" w:rsidP="00A57F4F">
            <w:pPr>
              <w:jc w:val="center"/>
              <w:rPr>
                <w:rFonts w:asciiTheme="minorHAnsi" w:hAnsiTheme="minorHAnsi" w:cstheme="minorHAnsi"/>
                <w:sz w:val="20"/>
                <w:szCs w:val="20"/>
              </w:rPr>
            </w:pPr>
            <w:r w:rsidRPr="00DB30A6">
              <w:rPr>
                <w:rFonts w:asciiTheme="minorHAnsi" w:hAnsiTheme="minorHAnsi" w:cstheme="minorHAnsi"/>
                <w:sz w:val="20"/>
                <w:szCs w:val="20"/>
              </w:rPr>
              <w:t>14</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4341"/>
            </w:tblGrid>
            <w:tr w:rsidR="00A57F4F" w:rsidRPr="00DB30A6" w:rsidTr="00A57F4F">
              <w:trPr>
                <w:trHeight w:val="186"/>
              </w:trPr>
              <w:tc>
                <w:tcPr>
                  <w:tcW w:w="0" w:type="auto"/>
                  <w:vAlign w:val="center"/>
                </w:tcPr>
                <w:p w:rsidR="00A57F4F" w:rsidRPr="00DB30A6" w:rsidRDefault="00A57F4F" w:rsidP="00A57F4F">
                  <w:pPr>
                    <w:pStyle w:val="Default"/>
                    <w:jc w:val="center"/>
                    <w:rPr>
                      <w:rFonts w:asciiTheme="minorHAnsi" w:hAnsiTheme="minorHAnsi" w:cstheme="minorHAnsi"/>
                      <w:sz w:val="20"/>
                      <w:szCs w:val="20"/>
                    </w:rPr>
                  </w:pPr>
                  <w:r w:rsidRPr="00DB30A6">
                    <w:rPr>
                      <w:rFonts w:asciiTheme="minorHAnsi" w:hAnsiTheme="minorHAnsi" w:cstheme="minorHAnsi"/>
                      <w:sz w:val="20"/>
                      <w:szCs w:val="20"/>
                    </w:rPr>
                    <w:t>Manter a documentação de habilitação atualizada;</w:t>
                  </w:r>
                </w:p>
              </w:tc>
            </w:tr>
          </w:tbl>
          <w:p w:rsidR="00A57F4F" w:rsidRPr="00DB30A6" w:rsidRDefault="00A57F4F" w:rsidP="00A57F4F">
            <w:pPr>
              <w:jc w:val="both"/>
              <w:rPr>
                <w:rFonts w:asciiTheme="minorHAnsi" w:hAnsiTheme="minorHAnsi" w:cstheme="minorHAnsi"/>
                <w:sz w:val="20"/>
                <w:szCs w:val="20"/>
              </w:rPr>
            </w:pPr>
          </w:p>
        </w:tc>
        <w:tc>
          <w:tcPr>
            <w:tcW w:w="709" w:type="dxa"/>
            <w:vAlign w:val="center"/>
          </w:tcPr>
          <w:p w:rsidR="00A57F4F" w:rsidRPr="00DB30A6" w:rsidRDefault="00A57F4F" w:rsidP="00A57F4F">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768"/>
            </w:tblGrid>
            <w:tr w:rsidR="00A57F4F" w:rsidRPr="00DB30A6" w:rsidTr="00A57F4F">
              <w:trPr>
                <w:trHeight w:val="453"/>
              </w:trPr>
              <w:tc>
                <w:tcPr>
                  <w:tcW w:w="0" w:type="auto"/>
                </w:tcPr>
                <w:p w:rsidR="00A57F4F" w:rsidRPr="00DB30A6" w:rsidRDefault="00A57F4F" w:rsidP="00A57F4F">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item e por ocorrência</w:t>
                  </w:r>
                </w:p>
              </w:tc>
            </w:tr>
          </w:tbl>
          <w:p w:rsidR="00A57F4F" w:rsidRPr="00DB30A6" w:rsidRDefault="00A57F4F" w:rsidP="00A57F4F">
            <w:pPr>
              <w:jc w:val="center"/>
              <w:rPr>
                <w:rFonts w:asciiTheme="minorHAnsi" w:hAnsiTheme="minorHAnsi" w:cstheme="minorHAnsi"/>
                <w:sz w:val="20"/>
                <w:szCs w:val="20"/>
              </w:rPr>
            </w:pPr>
          </w:p>
        </w:tc>
      </w:tr>
      <w:tr w:rsidR="00A57F4F" w:rsidRPr="00DB30A6" w:rsidTr="00E76FFE">
        <w:trPr>
          <w:jc w:val="center"/>
        </w:trPr>
        <w:tc>
          <w:tcPr>
            <w:tcW w:w="675" w:type="dxa"/>
            <w:vAlign w:val="center"/>
          </w:tcPr>
          <w:p w:rsidR="00A57F4F" w:rsidRPr="00DB30A6" w:rsidRDefault="00A57F4F" w:rsidP="00A57F4F">
            <w:pPr>
              <w:jc w:val="center"/>
              <w:rPr>
                <w:rFonts w:asciiTheme="minorHAnsi" w:hAnsiTheme="minorHAnsi" w:cstheme="minorHAnsi"/>
                <w:sz w:val="20"/>
                <w:szCs w:val="20"/>
              </w:rPr>
            </w:pPr>
            <w:r w:rsidRPr="00DB30A6">
              <w:rPr>
                <w:rFonts w:asciiTheme="minorHAnsi" w:hAnsiTheme="minorHAnsi" w:cstheme="minorHAnsi"/>
                <w:sz w:val="20"/>
                <w:szCs w:val="20"/>
              </w:rPr>
              <w:t>15</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A57F4F" w:rsidRPr="00DB30A6" w:rsidTr="00A57F4F">
              <w:trPr>
                <w:trHeight w:val="417"/>
              </w:trPr>
              <w:tc>
                <w:tcPr>
                  <w:tcW w:w="0" w:type="auto"/>
                </w:tcPr>
                <w:p w:rsidR="00A57F4F" w:rsidRPr="00DB30A6" w:rsidRDefault="00A57F4F" w:rsidP="00A57F4F">
                  <w:pPr>
                    <w:pStyle w:val="Default"/>
                    <w:jc w:val="both"/>
                    <w:rPr>
                      <w:rFonts w:asciiTheme="minorHAnsi" w:hAnsiTheme="minorHAnsi" w:cstheme="minorHAnsi"/>
                      <w:sz w:val="20"/>
                      <w:szCs w:val="20"/>
                    </w:rPr>
                  </w:pPr>
                  <w:r w:rsidRPr="00DB30A6">
                    <w:rPr>
                      <w:rFonts w:asciiTheme="minorHAnsi" w:hAnsiTheme="minorHAnsi" w:cstheme="minorHAnsi"/>
                      <w:sz w:val="20"/>
                      <w:szCs w:val="20"/>
                    </w:rPr>
                    <w:t xml:space="preserve">Cumprir horário estabelecido pelo contrato ou determinado pela FISCALIZAÇÃO; </w:t>
                  </w:r>
                </w:p>
              </w:tc>
            </w:tr>
          </w:tbl>
          <w:p w:rsidR="00A57F4F" w:rsidRPr="00DB30A6" w:rsidRDefault="00A57F4F" w:rsidP="00A57F4F">
            <w:pPr>
              <w:jc w:val="both"/>
              <w:rPr>
                <w:rFonts w:asciiTheme="minorHAnsi" w:hAnsiTheme="minorHAnsi" w:cstheme="minorHAnsi"/>
                <w:sz w:val="20"/>
                <w:szCs w:val="20"/>
              </w:rPr>
            </w:pPr>
          </w:p>
        </w:tc>
        <w:tc>
          <w:tcPr>
            <w:tcW w:w="709" w:type="dxa"/>
            <w:vAlign w:val="center"/>
          </w:tcPr>
          <w:p w:rsidR="00A57F4F" w:rsidRPr="00DB30A6" w:rsidRDefault="00A57F4F" w:rsidP="00A57F4F">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406"/>
            </w:tblGrid>
            <w:tr w:rsidR="00A57F4F" w:rsidRPr="00DB30A6" w:rsidTr="00A57F4F">
              <w:trPr>
                <w:trHeight w:val="186"/>
              </w:trPr>
              <w:tc>
                <w:tcPr>
                  <w:tcW w:w="0" w:type="auto"/>
                </w:tcPr>
                <w:p w:rsidR="00A57F4F" w:rsidRPr="00DB30A6" w:rsidRDefault="00A57F4F" w:rsidP="00A57F4F">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ocorrência</w:t>
                  </w:r>
                </w:p>
              </w:tc>
            </w:tr>
          </w:tbl>
          <w:p w:rsidR="00A57F4F" w:rsidRPr="00DB30A6" w:rsidRDefault="00A57F4F" w:rsidP="00A57F4F">
            <w:pPr>
              <w:jc w:val="center"/>
              <w:rPr>
                <w:rFonts w:asciiTheme="minorHAnsi" w:hAnsiTheme="minorHAnsi" w:cstheme="minorHAnsi"/>
                <w:sz w:val="20"/>
                <w:szCs w:val="20"/>
              </w:rPr>
            </w:pPr>
          </w:p>
        </w:tc>
      </w:tr>
      <w:tr w:rsidR="00A57F4F" w:rsidRPr="00DB30A6" w:rsidTr="00E76FFE">
        <w:trPr>
          <w:jc w:val="center"/>
        </w:trPr>
        <w:tc>
          <w:tcPr>
            <w:tcW w:w="675" w:type="dxa"/>
            <w:vAlign w:val="center"/>
          </w:tcPr>
          <w:p w:rsidR="00A57F4F" w:rsidRPr="00DB30A6" w:rsidRDefault="00A57F4F" w:rsidP="00A57F4F">
            <w:pPr>
              <w:jc w:val="center"/>
              <w:rPr>
                <w:rFonts w:asciiTheme="minorHAnsi" w:hAnsiTheme="minorHAnsi" w:cstheme="minorHAnsi"/>
                <w:sz w:val="20"/>
                <w:szCs w:val="20"/>
              </w:rPr>
            </w:pPr>
            <w:r w:rsidRPr="00DB30A6">
              <w:rPr>
                <w:rFonts w:asciiTheme="minorHAnsi" w:hAnsiTheme="minorHAnsi" w:cstheme="minorHAnsi"/>
                <w:sz w:val="20"/>
                <w:szCs w:val="20"/>
              </w:rPr>
              <w:t>16</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A57F4F" w:rsidRPr="00DB30A6" w:rsidTr="00A57F4F">
              <w:trPr>
                <w:trHeight w:val="417"/>
              </w:trPr>
              <w:tc>
                <w:tcPr>
                  <w:tcW w:w="0" w:type="auto"/>
                </w:tcPr>
                <w:p w:rsidR="00A57F4F" w:rsidRPr="00DB30A6" w:rsidRDefault="00A57F4F" w:rsidP="00A57F4F">
                  <w:pPr>
                    <w:pStyle w:val="Default"/>
                    <w:jc w:val="both"/>
                    <w:rPr>
                      <w:rFonts w:asciiTheme="minorHAnsi" w:hAnsiTheme="minorHAnsi" w:cstheme="minorHAnsi"/>
                      <w:sz w:val="20"/>
                      <w:szCs w:val="20"/>
                    </w:rPr>
                  </w:pPr>
                  <w:r w:rsidRPr="00DB30A6">
                    <w:rPr>
                      <w:rFonts w:asciiTheme="minorHAnsi" w:hAnsiTheme="minorHAnsi" w:cstheme="minorHAnsi"/>
                      <w:sz w:val="20"/>
                      <w:szCs w:val="20"/>
                    </w:rPr>
                    <w:t xml:space="preserve">Cumprir determinação da FISCALIZAÇÃO para controle de acesso de seus funcionários; </w:t>
                  </w:r>
                </w:p>
              </w:tc>
            </w:tr>
          </w:tbl>
          <w:p w:rsidR="00A57F4F" w:rsidRPr="00DB30A6" w:rsidRDefault="00A57F4F" w:rsidP="00A57F4F">
            <w:pPr>
              <w:jc w:val="both"/>
              <w:rPr>
                <w:rFonts w:asciiTheme="minorHAnsi" w:hAnsiTheme="minorHAnsi" w:cstheme="minorHAnsi"/>
                <w:sz w:val="20"/>
                <w:szCs w:val="20"/>
              </w:rPr>
            </w:pPr>
          </w:p>
        </w:tc>
        <w:tc>
          <w:tcPr>
            <w:tcW w:w="709" w:type="dxa"/>
            <w:vAlign w:val="center"/>
          </w:tcPr>
          <w:p w:rsidR="00A57F4F" w:rsidRPr="00DB30A6" w:rsidRDefault="00A57F4F" w:rsidP="00A57F4F">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406"/>
            </w:tblGrid>
            <w:tr w:rsidR="00A57F4F" w:rsidRPr="00DB30A6" w:rsidTr="00A57F4F">
              <w:trPr>
                <w:trHeight w:val="186"/>
              </w:trPr>
              <w:tc>
                <w:tcPr>
                  <w:tcW w:w="0" w:type="auto"/>
                </w:tcPr>
                <w:p w:rsidR="00A57F4F" w:rsidRPr="00DB30A6" w:rsidRDefault="00A57F4F" w:rsidP="00A57F4F">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ocorrência</w:t>
                  </w:r>
                </w:p>
              </w:tc>
            </w:tr>
          </w:tbl>
          <w:p w:rsidR="00A57F4F" w:rsidRPr="00DB30A6" w:rsidRDefault="00A57F4F" w:rsidP="00A57F4F">
            <w:pPr>
              <w:jc w:val="center"/>
              <w:rPr>
                <w:rFonts w:asciiTheme="minorHAnsi" w:hAnsiTheme="minorHAnsi" w:cstheme="minorHAnsi"/>
                <w:sz w:val="20"/>
                <w:szCs w:val="20"/>
              </w:rPr>
            </w:pPr>
          </w:p>
        </w:tc>
      </w:tr>
      <w:tr w:rsidR="00A57F4F" w:rsidRPr="00DB30A6" w:rsidTr="00E76FFE">
        <w:trPr>
          <w:jc w:val="center"/>
        </w:trPr>
        <w:tc>
          <w:tcPr>
            <w:tcW w:w="675" w:type="dxa"/>
            <w:vAlign w:val="center"/>
          </w:tcPr>
          <w:p w:rsidR="00A57F4F" w:rsidRPr="00DB30A6" w:rsidRDefault="00A57F4F" w:rsidP="00A57F4F">
            <w:pPr>
              <w:jc w:val="center"/>
              <w:rPr>
                <w:rFonts w:asciiTheme="minorHAnsi" w:hAnsiTheme="minorHAnsi" w:cstheme="minorHAnsi"/>
                <w:sz w:val="20"/>
                <w:szCs w:val="20"/>
              </w:rPr>
            </w:pPr>
            <w:r w:rsidRPr="00DB30A6">
              <w:rPr>
                <w:rFonts w:asciiTheme="minorHAnsi" w:hAnsiTheme="minorHAnsi" w:cstheme="minorHAnsi"/>
                <w:sz w:val="20"/>
                <w:szCs w:val="20"/>
              </w:rPr>
              <w:t>17</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A57F4F" w:rsidRPr="00DB30A6" w:rsidTr="00A57F4F">
              <w:trPr>
                <w:trHeight w:val="417"/>
              </w:trPr>
              <w:tc>
                <w:tcPr>
                  <w:tcW w:w="0" w:type="auto"/>
                </w:tcPr>
                <w:p w:rsidR="00A57F4F" w:rsidRPr="00DB30A6" w:rsidRDefault="00A57F4F" w:rsidP="00A57F4F">
                  <w:pPr>
                    <w:pStyle w:val="Default"/>
                    <w:jc w:val="both"/>
                    <w:rPr>
                      <w:rFonts w:asciiTheme="minorHAnsi" w:hAnsiTheme="minorHAnsi" w:cstheme="minorHAnsi"/>
                      <w:sz w:val="20"/>
                      <w:szCs w:val="20"/>
                    </w:rPr>
                  </w:pPr>
                  <w:r w:rsidRPr="00DB30A6">
                    <w:rPr>
                      <w:rFonts w:asciiTheme="minorHAnsi" w:hAnsiTheme="minorHAnsi" w:cstheme="minorHAnsi"/>
                      <w:sz w:val="20"/>
                      <w:szCs w:val="20"/>
                    </w:rPr>
                    <w:t xml:space="preserve">Cumprir determinação formal ou instrução complementar da FISCALIZAÇÃO; </w:t>
                  </w:r>
                </w:p>
              </w:tc>
            </w:tr>
          </w:tbl>
          <w:p w:rsidR="00A57F4F" w:rsidRPr="00DB30A6" w:rsidRDefault="00A57F4F" w:rsidP="00A57F4F">
            <w:pPr>
              <w:jc w:val="both"/>
              <w:rPr>
                <w:rFonts w:asciiTheme="minorHAnsi" w:hAnsiTheme="minorHAnsi" w:cstheme="minorHAnsi"/>
                <w:sz w:val="20"/>
                <w:szCs w:val="20"/>
              </w:rPr>
            </w:pPr>
          </w:p>
        </w:tc>
        <w:tc>
          <w:tcPr>
            <w:tcW w:w="709" w:type="dxa"/>
            <w:vAlign w:val="center"/>
          </w:tcPr>
          <w:p w:rsidR="00A57F4F" w:rsidRPr="00DB30A6" w:rsidRDefault="00A57F4F" w:rsidP="00A57F4F">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2</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406"/>
            </w:tblGrid>
            <w:tr w:rsidR="00A57F4F" w:rsidRPr="00DB30A6" w:rsidTr="00A57F4F">
              <w:trPr>
                <w:trHeight w:val="186"/>
              </w:trPr>
              <w:tc>
                <w:tcPr>
                  <w:tcW w:w="0" w:type="auto"/>
                </w:tcPr>
                <w:p w:rsidR="00A57F4F" w:rsidRPr="00DB30A6" w:rsidRDefault="00A57F4F" w:rsidP="00A57F4F">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ocorrência</w:t>
                  </w:r>
                </w:p>
              </w:tc>
            </w:tr>
          </w:tbl>
          <w:p w:rsidR="00A57F4F" w:rsidRPr="00DB30A6" w:rsidRDefault="00A57F4F" w:rsidP="00A57F4F">
            <w:pPr>
              <w:jc w:val="center"/>
              <w:rPr>
                <w:rFonts w:asciiTheme="minorHAnsi" w:hAnsiTheme="minorHAnsi" w:cstheme="minorHAnsi"/>
                <w:sz w:val="20"/>
                <w:szCs w:val="20"/>
              </w:rPr>
            </w:pPr>
          </w:p>
        </w:tc>
      </w:tr>
      <w:tr w:rsidR="00A57F4F" w:rsidRPr="00DB30A6" w:rsidTr="00E76FFE">
        <w:trPr>
          <w:jc w:val="center"/>
        </w:trPr>
        <w:tc>
          <w:tcPr>
            <w:tcW w:w="675" w:type="dxa"/>
            <w:vAlign w:val="center"/>
          </w:tcPr>
          <w:p w:rsidR="00A57F4F" w:rsidRPr="00DB30A6" w:rsidRDefault="00A57F4F" w:rsidP="00A57F4F">
            <w:pPr>
              <w:jc w:val="center"/>
              <w:rPr>
                <w:rFonts w:asciiTheme="minorHAnsi" w:hAnsiTheme="minorHAnsi" w:cstheme="minorHAnsi"/>
                <w:sz w:val="20"/>
                <w:szCs w:val="20"/>
              </w:rPr>
            </w:pPr>
            <w:r w:rsidRPr="00DB30A6">
              <w:rPr>
                <w:rFonts w:asciiTheme="minorHAnsi" w:hAnsiTheme="minorHAnsi" w:cstheme="minorHAnsi"/>
                <w:sz w:val="20"/>
                <w:szCs w:val="20"/>
              </w:rPr>
              <w:t>18</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3826"/>
            </w:tblGrid>
            <w:tr w:rsidR="00A57F4F" w:rsidRPr="00DB30A6" w:rsidTr="00A57F4F">
              <w:trPr>
                <w:trHeight w:val="186"/>
              </w:trPr>
              <w:tc>
                <w:tcPr>
                  <w:tcW w:w="0" w:type="auto"/>
                </w:tcPr>
                <w:p w:rsidR="00A57F4F" w:rsidRPr="00DB30A6" w:rsidRDefault="00A57F4F" w:rsidP="00A57F4F">
                  <w:pPr>
                    <w:pStyle w:val="Default"/>
                    <w:jc w:val="both"/>
                    <w:rPr>
                      <w:rFonts w:asciiTheme="minorHAnsi" w:hAnsiTheme="minorHAnsi" w:cstheme="minorHAnsi"/>
                      <w:sz w:val="20"/>
                      <w:szCs w:val="20"/>
                    </w:rPr>
                  </w:pPr>
                  <w:r w:rsidRPr="00DB30A6">
                    <w:rPr>
                      <w:rFonts w:asciiTheme="minorHAnsi" w:hAnsiTheme="minorHAnsi" w:cstheme="minorHAnsi"/>
                      <w:sz w:val="20"/>
                      <w:szCs w:val="20"/>
                    </w:rPr>
                    <w:t xml:space="preserve">Efetuar a reposição de funcionários faltosos; </w:t>
                  </w:r>
                </w:p>
              </w:tc>
            </w:tr>
          </w:tbl>
          <w:p w:rsidR="00A57F4F" w:rsidRPr="00DB30A6" w:rsidRDefault="00A57F4F" w:rsidP="00A57F4F">
            <w:pPr>
              <w:jc w:val="both"/>
              <w:rPr>
                <w:rFonts w:asciiTheme="minorHAnsi" w:hAnsiTheme="minorHAnsi" w:cstheme="minorHAnsi"/>
                <w:sz w:val="20"/>
                <w:szCs w:val="20"/>
              </w:rPr>
            </w:pPr>
          </w:p>
        </w:tc>
        <w:tc>
          <w:tcPr>
            <w:tcW w:w="709" w:type="dxa"/>
            <w:vAlign w:val="center"/>
          </w:tcPr>
          <w:p w:rsidR="00A57F4F" w:rsidRPr="00DB30A6" w:rsidRDefault="00A57F4F" w:rsidP="00A57F4F">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2</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406"/>
            </w:tblGrid>
            <w:tr w:rsidR="00A57F4F" w:rsidRPr="00DB30A6" w:rsidTr="00A57F4F">
              <w:trPr>
                <w:trHeight w:val="186"/>
              </w:trPr>
              <w:tc>
                <w:tcPr>
                  <w:tcW w:w="0" w:type="auto"/>
                </w:tcPr>
                <w:p w:rsidR="00A57F4F" w:rsidRPr="00DB30A6" w:rsidRDefault="00A57F4F" w:rsidP="00A57F4F">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ocorrência</w:t>
                  </w:r>
                </w:p>
              </w:tc>
            </w:tr>
          </w:tbl>
          <w:p w:rsidR="00A57F4F" w:rsidRPr="00DB30A6" w:rsidRDefault="00A57F4F" w:rsidP="00A57F4F">
            <w:pPr>
              <w:jc w:val="center"/>
              <w:rPr>
                <w:rFonts w:asciiTheme="minorHAnsi" w:hAnsiTheme="minorHAnsi" w:cstheme="minorHAnsi"/>
                <w:sz w:val="20"/>
                <w:szCs w:val="20"/>
              </w:rPr>
            </w:pPr>
          </w:p>
        </w:tc>
      </w:tr>
      <w:tr w:rsidR="00A57F4F" w:rsidRPr="00DB30A6" w:rsidTr="00E76FFE">
        <w:trPr>
          <w:jc w:val="center"/>
        </w:trPr>
        <w:tc>
          <w:tcPr>
            <w:tcW w:w="675" w:type="dxa"/>
            <w:vAlign w:val="center"/>
          </w:tcPr>
          <w:p w:rsidR="00A57F4F" w:rsidRPr="00DB30A6" w:rsidRDefault="00A57F4F" w:rsidP="00A57F4F">
            <w:pPr>
              <w:jc w:val="center"/>
              <w:rPr>
                <w:rFonts w:asciiTheme="minorHAnsi" w:hAnsiTheme="minorHAnsi" w:cstheme="minorHAnsi"/>
                <w:sz w:val="20"/>
                <w:szCs w:val="20"/>
              </w:rPr>
            </w:pPr>
            <w:r w:rsidRPr="00DB30A6">
              <w:rPr>
                <w:rFonts w:asciiTheme="minorHAnsi" w:hAnsiTheme="minorHAnsi" w:cstheme="minorHAnsi"/>
                <w:sz w:val="20"/>
                <w:szCs w:val="20"/>
              </w:rPr>
              <w:t>19</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A57F4F" w:rsidRPr="00DB30A6" w:rsidTr="00A57F4F">
              <w:trPr>
                <w:trHeight w:val="981"/>
              </w:trPr>
              <w:tc>
                <w:tcPr>
                  <w:tcW w:w="0" w:type="auto"/>
                </w:tcPr>
                <w:p w:rsidR="00A57F4F" w:rsidRPr="00DB30A6" w:rsidRDefault="00A57F4F" w:rsidP="00A57F4F">
                  <w:pPr>
                    <w:pStyle w:val="Default"/>
                    <w:jc w:val="both"/>
                    <w:rPr>
                      <w:rFonts w:asciiTheme="minorHAnsi" w:hAnsiTheme="minorHAnsi" w:cstheme="minorHAnsi"/>
                      <w:sz w:val="20"/>
                      <w:szCs w:val="20"/>
                    </w:rPr>
                  </w:pPr>
                  <w:r w:rsidRPr="00DB30A6">
                    <w:rPr>
                      <w:rFonts w:asciiTheme="minorHAnsi" w:hAnsiTheme="minorHAnsi" w:cstheme="minorHAnsi"/>
                      <w:sz w:val="20"/>
                      <w:szCs w:val="20"/>
                    </w:rPr>
                    <w:t xml:space="preserve">Efetuar o pagamento de salários, </w:t>
                  </w:r>
                  <w:proofErr w:type="spellStart"/>
                  <w:r w:rsidRPr="00DB30A6">
                    <w:rPr>
                      <w:rFonts w:asciiTheme="minorHAnsi" w:hAnsiTheme="minorHAnsi" w:cstheme="minorHAnsi"/>
                      <w:sz w:val="20"/>
                      <w:szCs w:val="20"/>
                    </w:rPr>
                    <w:t>vales-transporte</w:t>
                  </w:r>
                  <w:proofErr w:type="spellEnd"/>
                  <w:r w:rsidRPr="00DB30A6">
                    <w:rPr>
                      <w:rFonts w:asciiTheme="minorHAnsi" w:hAnsiTheme="minorHAnsi" w:cstheme="minorHAnsi"/>
                      <w:sz w:val="20"/>
                      <w:szCs w:val="20"/>
                    </w:rPr>
                    <w:t xml:space="preserve">, vales-alimentação, seguros, encargos fiscais e sociais, bem como arcar com quaisquer despesas diretas e/ou indiretas relacionadas à execução do contrato nas datas avençadas. </w:t>
                  </w:r>
                </w:p>
              </w:tc>
            </w:tr>
          </w:tbl>
          <w:p w:rsidR="00A57F4F" w:rsidRPr="00DB30A6" w:rsidRDefault="00A57F4F" w:rsidP="00A57F4F">
            <w:pPr>
              <w:pStyle w:val="Default"/>
              <w:jc w:val="both"/>
              <w:rPr>
                <w:rFonts w:asciiTheme="minorHAnsi" w:hAnsiTheme="minorHAnsi" w:cstheme="minorHAnsi"/>
                <w:sz w:val="20"/>
                <w:szCs w:val="20"/>
              </w:rPr>
            </w:pPr>
          </w:p>
        </w:tc>
        <w:tc>
          <w:tcPr>
            <w:tcW w:w="709" w:type="dxa"/>
            <w:vAlign w:val="center"/>
          </w:tcPr>
          <w:p w:rsidR="00A57F4F" w:rsidRPr="00DB30A6" w:rsidRDefault="00A57F4F" w:rsidP="00A57F4F">
            <w:pPr>
              <w:jc w:val="center"/>
              <w:rPr>
                <w:rFonts w:asciiTheme="minorHAnsi" w:hAnsiTheme="minorHAnsi" w:cstheme="minorHAnsi"/>
                <w:sz w:val="20"/>
                <w:szCs w:val="20"/>
              </w:rPr>
            </w:pPr>
            <w:proofErr w:type="gramStart"/>
            <w:r w:rsidRPr="00DB30A6">
              <w:rPr>
                <w:rFonts w:asciiTheme="minorHAnsi" w:hAnsiTheme="minorHAnsi" w:cstheme="minorHAnsi"/>
                <w:sz w:val="20"/>
                <w:szCs w:val="20"/>
              </w:rPr>
              <w:t>2</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768"/>
            </w:tblGrid>
            <w:tr w:rsidR="00A57F4F" w:rsidRPr="00DB30A6" w:rsidTr="00A57F4F">
              <w:trPr>
                <w:trHeight w:val="450"/>
              </w:trPr>
              <w:tc>
                <w:tcPr>
                  <w:tcW w:w="0" w:type="auto"/>
                </w:tcPr>
                <w:p w:rsidR="00A57F4F" w:rsidRPr="00DB30A6" w:rsidRDefault="00A57F4F" w:rsidP="00A57F4F">
                  <w:pPr>
                    <w:pStyle w:val="Default"/>
                    <w:jc w:val="center"/>
                    <w:rPr>
                      <w:rFonts w:asciiTheme="minorHAnsi" w:hAnsiTheme="minorHAnsi" w:cstheme="minorHAnsi"/>
                      <w:sz w:val="20"/>
                      <w:szCs w:val="20"/>
                    </w:rPr>
                  </w:pPr>
                  <w:r w:rsidRPr="00DB30A6">
                    <w:rPr>
                      <w:rFonts w:asciiTheme="minorHAnsi" w:hAnsiTheme="minorHAnsi" w:cstheme="minorHAnsi"/>
                      <w:sz w:val="20"/>
                      <w:szCs w:val="20"/>
                    </w:rPr>
                    <w:t>Por dia e por ocorrência</w:t>
                  </w:r>
                </w:p>
              </w:tc>
            </w:tr>
          </w:tbl>
          <w:p w:rsidR="00A57F4F" w:rsidRPr="00DB30A6" w:rsidRDefault="00A57F4F" w:rsidP="00A57F4F">
            <w:pPr>
              <w:jc w:val="center"/>
              <w:rPr>
                <w:rFonts w:asciiTheme="minorHAnsi" w:hAnsiTheme="minorHAnsi" w:cstheme="minorHAnsi"/>
                <w:sz w:val="20"/>
                <w:szCs w:val="20"/>
              </w:rPr>
            </w:pPr>
          </w:p>
        </w:tc>
      </w:tr>
    </w:tbl>
    <w:p w:rsidR="00A57F4F" w:rsidRPr="00DB30A6" w:rsidRDefault="00A57F4F" w:rsidP="00A57F4F">
      <w:pPr>
        <w:spacing w:after="0" w:line="240" w:lineRule="auto"/>
        <w:rPr>
          <w:rFonts w:cstheme="minorHAnsi"/>
          <w:sz w:val="24"/>
          <w:szCs w:val="24"/>
        </w:rPr>
      </w:pPr>
    </w:p>
    <w:p w:rsidR="00A57F4F" w:rsidRPr="00DB30A6" w:rsidRDefault="00A57F4F" w:rsidP="00A57F4F">
      <w:pPr>
        <w:pStyle w:val="Default"/>
        <w:jc w:val="center"/>
        <w:rPr>
          <w:rFonts w:asciiTheme="minorHAnsi" w:hAnsiTheme="minorHAnsi" w:cstheme="minorHAnsi"/>
          <w:b/>
          <w:bCs/>
        </w:rPr>
      </w:pPr>
      <w:r w:rsidRPr="00DB30A6">
        <w:rPr>
          <w:rFonts w:asciiTheme="minorHAnsi" w:hAnsiTheme="minorHAnsi" w:cstheme="minorHAnsi"/>
          <w:b/>
          <w:bCs/>
        </w:rPr>
        <w:t>Tabela 3</w:t>
      </w:r>
    </w:p>
    <w:p w:rsidR="00A57F4F" w:rsidRPr="00DB30A6" w:rsidRDefault="00A57F4F" w:rsidP="00A57F4F">
      <w:pPr>
        <w:pStyle w:val="Default"/>
        <w:jc w:val="center"/>
        <w:rPr>
          <w:rFonts w:asciiTheme="minorHAnsi" w:hAnsiTheme="minorHAnsi" w:cstheme="minorHAnsi"/>
          <w:b/>
          <w:bCs/>
        </w:rPr>
      </w:pPr>
    </w:p>
    <w:tbl>
      <w:tblPr>
        <w:tblStyle w:val="Tabelacomgrade"/>
        <w:tblW w:w="0" w:type="auto"/>
        <w:jc w:val="center"/>
        <w:tblLook w:val="04A0" w:firstRow="1" w:lastRow="0" w:firstColumn="1" w:lastColumn="0" w:noHBand="0" w:noVBand="1"/>
      </w:tblPr>
      <w:tblGrid>
        <w:gridCol w:w="807"/>
        <w:gridCol w:w="2061"/>
        <w:gridCol w:w="2059"/>
      </w:tblGrid>
      <w:tr w:rsidR="00A57F4F" w:rsidRPr="00DB30A6" w:rsidTr="00A57F4F">
        <w:trPr>
          <w:jc w:val="center"/>
        </w:trPr>
        <w:tc>
          <w:tcPr>
            <w:tcW w:w="0" w:type="auto"/>
            <w:vMerge w:val="restart"/>
            <w:vAlign w:val="center"/>
          </w:tcPr>
          <w:p w:rsidR="00A57F4F" w:rsidRPr="00DB30A6" w:rsidRDefault="00A57F4F" w:rsidP="00A57F4F">
            <w:pPr>
              <w:jc w:val="center"/>
              <w:rPr>
                <w:rFonts w:asciiTheme="minorHAnsi" w:hAnsiTheme="minorHAnsi" w:cstheme="minorHAnsi"/>
                <w:b/>
                <w:sz w:val="24"/>
                <w:szCs w:val="24"/>
              </w:rPr>
            </w:pPr>
            <w:r w:rsidRPr="00DB30A6">
              <w:rPr>
                <w:rFonts w:asciiTheme="minorHAnsi" w:hAnsiTheme="minorHAnsi" w:cstheme="minorHAnsi"/>
                <w:b/>
                <w:sz w:val="24"/>
                <w:szCs w:val="24"/>
              </w:rPr>
              <w:t>GRAU</w:t>
            </w:r>
          </w:p>
        </w:tc>
        <w:tc>
          <w:tcPr>
            <w:tcW w:w="0" w:type="auto"/>
            <w:gridSpan w:val="2"/>
            <w:vAlign w:val="center"/>
          </w:tcPr>
          <w:p w:rsidR="00A57F4F" w:rsidRPr="00DB30A6" w:rsidRDefault="00A57F4F" w:rsidP="00A57F4F">
            <w:pPr>
              <w:jc w:val="center"/>
              <w:rPr>
                <w:rFonts w:asciiTheme="minorHAnsi" w:hAnsiTheme="minorHAnsi" w:cstheme="minorHAnsi"/>
                <w:b/>
                <w:sz w:val="24"/>
                <w:szCs w:val="24"/>
              </w:rPr>
            </w:pPr>
            <w:r w:rsidRPr="00DB30A6">
              <w:rPr>
                <w:rFonts w:asciiTheme="minorHAnsi" w:hAnsiTheme="minorHAnsi" w:cstheme="minorHAnsi"/>
                <w:b/>
                <w:sz w:val="24"/>
                <w:szCs w:val="24"/>
              </w:rPr>
              <w:t>QUANTIDADE DE INFRAÇÕES</w:t>
            </w:r>
          </w:p>
        </w:tc>
      </w:tr>
      <w:tr w:rsidR="00A57F4F" w:rsidRPr="00DB30A6" w:rsidTr="00A57F4F">
        <w:trPr>
          <w:jc w:val="center"/>
        </w:trPr>
        <w:tc>
          <w:tcPr>
            <w:tcW w:w="0" w:type="auto"/>
            <w:vMerge/>
            <w:vAlign w:val="center"/>
          </w:tcPr>
          <w:p w:rsidR="00A57F4F" w:rsidRPr="00DB30A6" w:rsidRDefault="00A57F4F" w:rsidP="00A57F4F">
            <w:pPr>
              <w:rPr>
                <w:rFonts w:asciiTheme="minorHAnsi" w:hAnsiTheme="minorHAnsi" w:cstheme="minorHAnsi"/>
                <w:b/>
                <w:sz w:val="24"/>
                <w:szCs w:val="24"/>
              </w:rPr>
            </w:pPr>
          </w:p>
        </w:tc>
        <w:tc>
          <w:tcPr>
            <w:tcW w:w="0" w:type="auto"/>
            <w:vAlign w:val="center"/>
          </w:tcPr>
          <w:p w:rsidR="00A57F4F" w:rsidRPr="00DB30A6" w:rsidRDefault="00A57F4F" w:rsidP="00A57F4F">
            <w:pPr>
              <w:jc w:val="center"/>
              <w:rPr>
                <w:rFonts w:asciiTheme="minorHAnsi" w:hAnsiTheme="minorHAnsi" w:cstheme="minorHAnsi"/>
                <w:b/>
                <w:sz w:val="24"/>
                <w:szCs w:val="24"/>
              </w:rPr>
            </w:pPr>
            <w:r w:rsidRPr="00DB30A6">
              <w:rPr>
                <w:rFonts w:asciiTheme="minorHAnsi" w:hAnsiTheme="minorHAnsi" w:cstheme="minorHAnsi"/>
                <w:b/>
                <w:sz w:val="24"/>
                <w:szCs w:val="24"/>
              </w:rPr>
              <w:t>Inexecução Parcial</w:t>
            </w:r>
          </w:p>
        </w:tc>
        <w:tc>
          <w:tcPr>
            <w:tcW w:w="0" w:type="auto"/>
            <w:vAlign w:val="center"/>
          </w:tcPr>
          <w:p w:rsidR="00A57F4F" w:rsidRPr="00DB30A6" w:rsidRDefault="00A57F4F" w:rsidP="00A57F4F">
            <w:pPr>
              <w:jc w:val="center"/>
              <w:rPr>
                <w:rFonts w:asciiTheme="minorHAnsi" w:hAnsiTheme="minorHAnsi" w:cstheme="minorHAnsi"/>
                <w:b/>
                <w:sz w:val="24"/>
                <w:szCs w:val="24"/>
              </w:rPr>
            </w:pPr>
            <w:r w:rsidRPr="00DB30A6">
              <w:rPr>
                <w:rFonts w:asciiTheme="minorHAnsi" w:hAnsiTheme="minorHAnsi" w:cstheme="minorHAnsi"/>
                <w:b/>
                <w:sz w:val="24"/>
                <w:szCs w:val="24"/>
              </w:rPr>
              <w:t>Inexecução Total</w:t>
            </w:r>
          </w:p>
        </w:tc>
      </w:tr>
      <w:tr w:rsidR="00A57F4F" w:rsidRPr="00DB30A6" w:rsidTr="00A57F4F">
        <w:trPr>
          <w:jc w:val="center"/>
        </w:trPr>
        <w:tc>
          <w:tcPr>
            <w:tcW w:w="0" w:type="auto"/>
          </w:tcPr>
          <w:p w:rsidR="00A57F4F" w:rsidRPr="00DB30A6" w:rsidRDefault="00A57F4F" w:rsidP="00A57F4F">
            <w:p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1</w:t>
            </w:r>
            <w:proofErr w:type="gramEnd"/>
          </w:p>
        </w:tc>
        <w:tc>
          <w:tcPr>
            <w:tcW w:w="0" w:type="auto"/>
          </w:tcPr>
          <w:p w:rsidR="00A57F4F" w:rsidRPr="00DB30A6" w:rsidRDefault="00A57F4F" w:rsidP="00A57F4F">
            <w:p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7</w:t>
            </w:r>
            <w:proofErr w:type="gramEnd"/>
            <w:r w:rsidRPr="00DB30A6">
              <w:rPr>
                <w:rFonts w:asciiTheme="minorHAnsi" w:hAnsiTheme="minorHAnsi" w:cstheme="minorHAnsi"/>
                <w:sz w:val="24"/>
                <w:szCs w:val="24"/>
              </w:rPr>
              <w:t xml:space="preserve"> ou mais</w:t>
            </w:r>
          </w:p>
        </w:tc>
        <w:tc>
          <w:tcPr>
            <w:tcW w:w="0" w:type="auto"/>
          </w:tcPr>
          <w:p w:rsidR="00A57F4F" w:rsidRPr="00DB30A6" w:rsidRDefault="00A57F4F" w:rsidP="00A57F4F">
            <w:pPr>
              <w:jc w:val="center"/>
              <w:rPr>
                <w:rFonts w:asciiTheme="minorHAnsi" w:hAnsiTheme="minorHAnsi" w:cstheme="minorHAnsi"/>
                <w:sz w:val="24"/>
                <w:szCs w:val="24"/>
              </w:rPr>
            </w:pPr>
            <w:r w:rsidRPr="00DB30A6">
              <w:rPr>
                <w:rFonts w:asciiTheme="minorHAnsi" w:hAnsiTheme="minorHAnsi" w:cstheme="minorHAnsi"/>
                <w:sz w:val="24"/>
                <w:szCs w:val="24"/>
              </w:rPr>
              <w:t>12 ou mais</w:t>
            </w:r>
          </w:p>
        </w:tc>
      </w:tr>
      <w:tr w:rsidR="00A57F4F" w:rsidRPr="00DB30A6" w:rsidTr="00A57F4F">
        <w:trPr>
          <w:jc w:val="center"/>
        </w:trPr>
        <w:tc>
          <w:tcPr>
            <w:tcW w:w="0" w:type="auto"/>
          </w:tcPr>
          <w:p w:rsidR="00A57F4F" w:rsidRPr="00DB30A6" w:rsidRDefault="00A57F4F" w:rsidP="00A57F4F">
            <w:p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2</w:t>
            </w:r>
            <w:proofErr w:type="gramEnd"/>
          </w:p>
        </w:tc>
        <w:tc>
          <w:tcPr>
            <w:tcW w:w="0" w:type="auto"/>
          </w:tcPr>
          <w:p w:rsidR="00A57F4F" w:rsidRPr="00DB30A6" w:rsidRDefault="00A57F4F" w:rsidP="00A57F4F">
            <w:p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6</w:t>
            </w:r>
            <w:proofErr w:type="gramEnd"/>
            <w:r w:rsidRPr="00DB30A6">
              <w:rPr>
                <w:rFonts w:asciiTheme="minorHAnsi" w:hAnsiTheme="minorHAnsi" w:cstheme="minorHAnsi"/>
                <w:sz w:val="24"/>
                <w:szCs w:val="24"/>
              </w:rPr>
              <w:t xml:space="preserve"> ou mais</w:t>
            </w:r>
          </w:p>
        </w:tc>
        <w:tc>
          <w:tcPr>
            <w:tcW w:w="0" w:type="auto"/>
          </w:tcPr>
          <w:p w:rsidR="00A57F4F" w:rsidRPr="00DB30A6" w:rsidRDefault="00A57F4F" w:rsidP="00A57F4F">
            <w:pPr>
              <w:jc w:val="center"/>
              <w:rPr>
                <w:rFonts w:asciiTheme="minorHAnsi" w:hAnsiTheme="minorHAnsi" w:cstheme="minorHAnsi"/>
                <w:sz w:val="24"/>
                <w:szCs w:val="24"/>
              </w:rPr>
            </w:pPr>
            <w:r w:rsidRPr="00DB30A6">
              <w:rPr>
                <w:rFonts w:asciiTheme="minorHAnsi" w:hAnsiTheme="minorHAnsi" w:cstheme="minorHAnsi"/>
                <w:sz w:val="24"/>
                <w:szCs w:val="24"/>
              </w:rPr>
              <w:t>11 ou mais</w:t>
            </w:r>
          </w:p>
        </w:tc>
      </w:tr>
      <w:tr w:rsidR="00A57F4F" w:rsidRPr="00DB30A6" w:rsidTr="00A57F4F">
        <w:trPr>
          <w:jc w:val="center"/>
        </w:trPr>
        <w:tc>
          <w:tcPr>
            <w:tcW w:w="0" w:type="auto"/>
          </w:tcPr>
          <w:p w:rsidR="00A57F4F" w:rsidRPr="00DB30A6" w:rsidRDefault="00A57F4F" w:rsidP="00A57F4F">
            <w:p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3</w:t>
            </w:r>
            <w:proofErr w:type="gramEnd"/>
          </w:p>
        </w:tc>
        <w:tc>
          <w:tcPr>
            <w:tcW w:w="0" w:type="auto"/>
          </w:tcPr>
          <w:p w:rsidR="00A57F4F" w:rsidRPr="00DB30A6" w:rsidRDefault="00A57F4F" w:rsidP="00A57F4F">
            <w:p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5</w:t>
            </w:r>
            <w:proofErr w:type="gramEnd"/>
            <w:r w:rsidRPr="00DB30A6">
              <w:rPr>
                <w:rFonts w:asciiTheme="minorHAnsi" w:hAnsiTheme="minorHAnsi" w:cstheme="minorHAnsi"/>
                <w:sz w:val="24"/>
                <w:szCs w:val="24"/>
              </w:rPr>
              <w:t xml:space="preserve"> ou mis</w:t>
            </w:r>
          </w:p>
        </w:tc>
        <w:tc>
          <w:tcPr>
            <w:tcW w:w="0" w:type="auto"/>
          </w:tcPr>
          <w:p w:rsidR="00A57F4F" w:rsidRPr="00DB30A6" w:rsidRDefault="00A57F4F" w:rsidP="00A57F4F">
            <w:pPr>
              <w:jc w:val="center"/>
              <w:rPr>
                <w:rFonts w:asciiTheme="minorHAnsi" w:hAnsiTheme="minorHAnsi" w:cstheme="minorHAnsi"/>
                <w:sz w:val="24"/>
                <w:szCs w:val="24"/>
              </w:rPr>
            </w:pPr>
            <w:r w:rsidRPr="00DB30A6">
              <w:rPr>
                <w:rFonts w:asciiTheme="minorHAnsi" w:hAnsiTheme="minorHAnsi" w:cstheme="minorHAnsi"/>
                <w:sz w:val="24"/>
                <w:szCs w:val="24"/>
              </w:rPr>
              <w:t>10 ou mais</w:t>
            </w:r>
          </w:p>
        </w:tc>
      </w:tr>
      <w:tr w:rsidR="00A57F4F" w:rsidRPr="00DB30A6" w:rsidTr="00A57F4F">
        <w:trPr>
          <w:jc w:val="center"/>
        </w:trPr>
        <w:tc>
          <w:tcPr>
            <w:tcW w:w="0" w:type="auto"/>
          </w:tcPr>
          <w:p w:rsidR="00A57F4F" w:rsidRPr="00DB30A6" w:rsidRDefault="00A57F4F" w:rsidP="00A57F4F">
            <w:p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4</w:t>
            </w:r>
            <w:proofErr w:type="gramEnd"/>
          </w:p>
        </w:tc>
        <w:tc>
          <w:tcPr>
            <w:tcW w:w="0" w:type="auto"/>
          </w:tcPr>
          <w:p w:rsidR="00A57F4F" w:rsidRPr="00DB30A6" w:rsidRDefault="00A57F4F" w:rsidP="00A57F4F">
            <w:p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4</w:t>
            </w:r>
            <w:proofErr w:type="gramEnd"/>
            <w:r w:rsidRPr="00DB30A6">
              <w:rPr>
                <w:rFonts w:asciiTheme="minorHAnsi" w:hAnsiTheme="minorHAnsi" w:cstheme="minorHAnsi"/>
                <w:sz w:val="24"/>
                <w:szCs w:val="24"/>
              </w:rPr>
              <w:t xml:space="preserve"> ou mais</w:t>
            </w:r>
          </w:p>
        </w:tc>
        <w:tc>
          <w:tcPr>
            <w:tcW w:w="0" w:type="auto"/>
          </w:tcPr>
          <w:p w:rsidR="00A57F4F" w:rsidRPr="00DB30A6" w:rsidRDefault="00A57F4F" w:rsidP="00A57F4F">
            <w:p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7</w:t>
            </w:r>
            <w:proofErr w:type="gramEnd"/>
            <w:r w:rsidRPr="00DB30A6">
              <w:rPr>
                <w:rFonts w:asciiTheme="minorHAnsi" w:hAnsiTheme="minorHAnsi" w:cstheme="minorHAnsi"/>
                <w:sz w:val="24"/>
                <w:szCs w:val="24"/>
              </w:rPr>
              <w:t xml:space="preserve"> ou mais</w:t>
            </w:r>
          </w:p>
        </w:tc>
      </w:tr>
      <w:tr w:rsidR="00A57F4F" w:rsidRPr="00DB30A6" w:rsidTr="00A57F4F">
        <w:trPr>
          <w:jc w:val="center"/>
        </w:trPr>
        <w:tc>
          <w:tcPr>
            <w:tcW w:w="0" w:type="auto"/>
          </w:tcPr>
          <w:p w:rsidR="00A57F4F" w:rsidRPr="00DB30A6" w:rsidRDefault="00A57F4F" w:rsidP="00A57F4F">
            <w:p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5</w:t>
            </w:r>
            <w:proofErr w:type="gramEnd"/>
          </w:p>
        </w:tc>
        <w:tc>
          <w:tcPr>
            <w:tcW w:w="0" w:type="auto"/>
          </w:tcPr>
          <w:p w:rsidR="00A57F4F" w:rsidRPr="00DB30A6" w:rsidRDefault="00A57F4F" w:rsidP="00A57F4F">
            <w:p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3</w:t>
            </w:r>
            <w:proofErr w:type="gramEnd"/>
            <w:r w:rsidRPr="00DB30A6">
              <w:rPr>
                <w:rFonts w:asciiTheme="minorHAnsi" w:hAnsiTheme="minorHAnsi" w:cstheme="minorHAnsi"/>
                <w:sz w:val="24"/>
                <w:szCs w:val="24"/>
              </w:rPr>
              <w:t xml:space="preserve"> ou mais</w:t>
            </w:r>
          </w:p>
        </w:tc>
        <w:tc>
          <w:tcPr>
            <w:tcW w:w="0" w:type="auto"/>
          </w:tcPr>
          <w:p w:rsidR="00A57F4F" w:rsidRPr="00DB30A6" w:rsidRDefault="00A57F4F" w:rsidP="00A57F4F">
            <w:p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5</w:t>
            </w:r>
            <w:proofErr w:type="gramEnd"/>
            <w:r w:rsidRPr="00DB30A6">
              <w:rPr>
                <w:rFonts w:asciiTheme="minorHAnsi" w:hAnsiTheme="minorHAnsi" w:cstheme="minorHAnsi"/>
                <w:sz w:val="24"/>
                <w:szCs w:val="24"/>
              </w:rPr>
              <w:t xml:space="preserve"> ou mais</w:t>
            </w:r>
          </w:p>
        </w:tc>
      </w:tr>
      <w:tr w:rsidR="00A57F4F" w:rsidRPr="00DB30A6" w:rsidTr="00A57F4F">
        <w:trPr>
          <w:jc w:val="center"/>
        </w:trPr>
        <w:tc>
          <w:tcPr>
            <w:tcW w:w="0" w:type="auto"/>
          </w:tcPr>
          <w:p w:rsidR="00A57F4F" w:rsidRPr="00DB30A6" w:rsidRDefault="00A57F4F" w:rsidP="00A57F4F">
            <w:p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6</w:t>
            </w:r>
            <w:proofErr w:type="gramEnd"/>
          </w:p>
        </w:tc>
        <w:tc>
          <w:tcPr>
            <w:tcW w:w="0" w:type="auto"/>
          </w:tcPr>
          <w:p w:rsidR="00A57F4F" w:rsidRPr="00DB30A6" w:rsidRDefault="00A57F4F" w:rsidP="00A57F4F">
            <w:p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2</w:t>
            </w:r>
            <w:proofErr w:type="gramEnd"/>
            <w:r w:rsidRPr="00DB30A6">
              <w:rPr>
                <w:rFonts w:asciiTheme="minorHAnsi" w:hAnsiTheme="minorHAnsi" w:cstheme="minorHAnsi"/>
                <w:sz w:val="24"/>
                <w:szCs w:val="24"/>
              </w:rPr>
              <w:t xml:space="preserve"> ou mais</w:t>
            </w:r>
          </w:p>
        </w:tc>
        <w:tc>
          <w:tcPr>
            <w:tcW w:w="0" w:type="auto"/>
          </w:tcPr>
          <w:p w:rsidR="00A57F4F" w:rsidRPr="00DB30A6" w:rsidRDefault="00A57F4F" w:rsidP="00A57F4F">
            <w:pPr>
              <w:pStyle w:val="PargrafodaLista"/>
              <w:numPr>
                <w:ilvl w:val="0"/>
                <w:numId w:val="12"/>
              </w:numPr>
              <w:jc w:val="center"/>
              <w:rPr>
                <w:rFonts w:asciiTheme="minorHAnsi" w:hAnsiTheme="minorHAnsi" w:cstheme="minorHAnsi"/>
                <w:sz w:val="24"/>
                <w:szCs w:val="24"/>
              </w:rPr>
            </w:pPr>
            <w:proofErr w:type="gramStart"/>
            <w:r w:rsidRPr="00DB30A6">
              <w:rPr>
                <w:rFonts w:asciiTheme="minorHAnsi" w:hAnsiTheme="minorHAnsi" w:cstheme="minorHAnsi"/>
                <w:sz w:val="24"/>
                <w:szCs w:val="24"/>
              </w:rPr>
              <w:t>ou</w:t>
            </w:r>
            <w:proofErr w:type="gramEnd"/>
            <w:r w:rsidRPr="00DB30A6">
              <w:rPr>
                <w:rFonts w:asciiTheme="minorHAnsi" w:hAnsiTheme="minorHAnsi" w:cstheme="minorHAnsi"/>
                <w:sz w:val="24"/>
                <w:szCs w:val="24"/>
              </w:rPr>
              <w:t xml:space="preserve"> mais</w:t>
            </w:r>
          </w:p>
        </w:tc>
      </w:tr>
    </w:tbl>
    <w:p w:rsidR="00A57F4F" w:rsidRPr="00DB30A6" w:rsidRDefault="00A57F4F" w:rsidP="00A57F4F">
      <w:pPr>
        <w:spacing w:after="0" w:line="240" w:lineRule="auto"/>
        <w:ind w:left="284"/>
        <w:jc w:val="both"/>
        <w:rPr>
          <w:rFonts w:cstheme="minorHAnsi"/>
          <w:sz w:val="24"/>
          <w:szCs w:val="24"/>
        </w:rPr>
      </w:pPr>
    </w:p>
    <w:p w:rsidR="00A57F4F" w:rsidRPr="00DB30A6" w:rsidRDefault="00A57F4F" w:rsidP="00DB30A6">
      <w:pPr>
        <w:pStyle w:val="PargrafodaLista"/>
        <w:numPr>
          <w:ilvl w:val="1"/>
          <w:numId w:val="20"/>
        </w:numPr>
        <w:spacing w:after="0" w:line="240" w:lineRule="auto"/>
        <w:jc w:val="both"/>
        <w:rPr>
          <w:rFonts w:asciiTheme="minorHAnsi" w:hAnsiTheme="minorHAnsi" w:cstheme="minorHAnsi"/>
          <w:sz w:val="24"/>
          <w:szCs w:val="24"/>
        </w:rPr>
      </w:pPr>
      <w:proofErr w:type="gramStart"/>
      <w:r w:rsidRPr="00DB30A6">
        <w:rPr>
          <w:rFonts w:asciiTheme="minorHAnsi" w:hAnsiTheme="minorHAnsi" w:cstheme="minorHAnsi"/>
          <w:sz w:val="24"/>
          <w:szCs w:val="24"/>
        </w:rPr>
        <w:lastRenderedPageBreak/>
        <w:t>A critério</w:t>
      </w:r>
      <w:proofErr w:type="gramEnd"/>
      <w:r w:rsidRPr="00DB30A6">
        <w:rPr>
          <w:rFonts w:asciiTheme="minorHAnsi" w:hAnsiTheme="minorHAnsi" w:cstheme="minorHAnsi"/>
          <w:sz w:val="24"/>
          <w:szCs w:val="24"/>
        </w:rPr>
        <w:t xml:space="preserve"> do fiscal do contrato, em conjunto com a autoridade competente, poderá ser revista a pontuação e/ou o valor da glosa conforme o caso.</w:t>
      </w:r>
    </w:p>
    <w:p w:rsidR="00A57F4F" w:rsidRPr="00DB30A6" w:rsidRDefault="00A57F4F" w:rsidP="00A57F4F">
      <w:pPr>
        <w:spacing w:after="0" w:line="360" w:lineRule="auto"/>
        <w:jc w:val="both"/>
        <w:rPr>
          <w:rFonts w:cstheme="minorHAnsi"/>
          <w:b/>
          <w:sz w:val="24"/>
          <w:szCs w:val="24"/>
        </w:rPr>
      </w:pPr>
    </w:p>
    <w:p w:rsidR="00A57F4F" w:rsidRPr="00DB30A6" w:rsidRDefault="00A57F4F" w:rsidP="00093195">
      <w:pPr>
        <w:suppressAutoHyphens/>
        <w:spacing w:after="0" w:line="240" w:lineRule="auto"/>
        <w:ind w:left="720"/>
        <w:rPr>
          <w:rFonts w:eastAsia="Times New Roman" w:cstheme="minorHAnsi"/>
          <w:color w:val="000000"/>
          <w:sz w:val="24"/>
          <w:szCs w:val="24"/>
          <w:lang w:eastAsia="zh-CN"/>
        </w:rPr>
      </w:pPr>
    </w:p>
    <w:p w:rsidR="00093195" w:rsidRPr="00DB30A6" w:rsidRDefault="00093195" w:rsidP="00DB30A6">
      <w:pPr>
        <w:pStyle w:val="PargrafodaLista"/>
        <w:numPr>
          <w:ilvl w:val="0"/>
          <w:numId w:val="20"/>
        </w:numPr>
        <w:suppressAutoHyphens/>
        <w:spacing w:after="0" w:line="300" w:lineRule="atLeast"/>
        <w:ind w:right="-170"/>
        <w:jc w:val="both"/>
        <w:rPr>
          <w:rFonts w:asciiTheme="minorHAnsi" w:eastAsia="Times New Roman" w:hAnsiTheme="minorHAnsi" w:cstheme="minorHAnsi"/>
          <w:b/>
          <w:color w:val="000000"/>
          <w:sz w:val="24"/>
          <w:szCs w:val="24"/>
          <w:lang w:eastAsia="zh-CN"/>
        </w:rPr>
      </w:pPr>
      <w:r w:rsidRPr="00DB30A6">
        <w:rPr>
          <w:rFonts w:asciiTheme="minorHAnsi" w:eastAsia="Times New Roman" w:hAnsiTheme="minorHAnsi" w:cstheme="minorHAnsi"/>
          <w:b/>
          <w:bCs/>
          <w:color w:val="000000"/>
          <w:sz w:val="24"/>
          <w:szCs w:val="24"/>
          <w:lang w:eastAsia="zh-CN"/>
        </w:rPr>
        <w:t>DAS DISPOSIÇÕES GERAIS</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DB30A6" w:rsidP="00DB30A6">
      <w:pPr>
        <w:pStyle w:val="PargrafodaLista"/>
        <w:numPr>
          <w:ilvl w:val="1"/>
          <w:numId w:val="20"/>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 </w:t>
      </w:r>
      <w:r w:rsidR="00093195" w:rsidRPr="00DB30A6">
        <w:rPr>
          <w:rFonts w:asciiTheme="minorHAnsi" w:eastAsia="Times New Roman" w:hAnsiTheme="minorHAnsi" w:cstheme="minorHAnsi"/>
          <w:color w:val="000000"/>
          <w:sz w:val="24"/>
          <w:szCs w:val="24"/>
          <w:lang w:eastAsia="zh-CN"/>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no Sistema </w:t>
      </w:r>
      <w:proofErr w:type="spellStart"/>
      <w:r w:rsidR="00093195" w:rsidRPr="00DB30A6">
        <w:rPr>
          <w:rFonts w:asciiTheme="minorHAnsi" w:eastAsia="Times New Roman" w:hAnsiTheme="minorHAnsi" w:cstheme="minorHAnsi"/>
          <w:color w:val="000000"/>
          <w:sz w:val="24"/>
          <w:szCs w:val="24"/>
          <w:lang w:eastAsia="zh-CN"/>
        </w:rPr>
        <w:t>Comprasnet</w:t>
      </w:r>
      <w:proofErr w:type="spellEnd"/>
      <w:r w:rsidR="00093195" w:rsidRPr="00DB30A6">
        <w:rPr>
          <w:rFonts w:asciiTheme="minorHAnsi" w:eastAsia="Times New Roman" w:hAnsiTheme="minorHAnsi" w:cstheme="minorHAnsi"/>
          <w:color w:val="000000"/>
          <w:sz w:val="24"/>
          <w:szCs w:val="24"/>
          <w:lang w:eastAsia="zh-CN"/>
        </w:rPr>
        <w:t>.</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DB30A6" w:rsidP="00DB30A6">
      <w:pPr>
        <w:pStyle w:val="PargrafodaLista"/>
        <w:numPr>
          <w:ilvl w:val="1"/>
          <w:numId w:val="20"/>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 </w:t>
      </w:r>
      <w:r w:rsidR="00093195" w:rsidRPr="00DB30A6">
        <w:rPr>
          <w:rFonts w:asciiTheme="minorHAnsi" w:eastAsia="Times New Roman" w:hAnsiTheme="minorHAnsi" w:cstheme="minorHAnsi"/>
          <w:color w:val="000000"/>
          <w:sz w:val="24"/>
          <w:szCs w:val="24"/>
          <w:lang w:eastAsia="zh-CN"/>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93195" w:rsidRPr="00DB30A6" w:rsidRDefault="00093195" w:rsidP="00DB30A6">
      <w:pPr>
        <w:suppressAutoHyphens/>
        <w:spacing w:after="0" w:line="300" w:lineRule="atLeast"/>
        <w:ind w:right="-170"/>
        <w:rPr>
          <w:rFonts w:eastAsia="Times New Roman" w:cstheme="minorHAnsi"/>
          <w:color w:val="000000"/>
          <w:sz w:val="24"/>
          <w:szCs w:val="24"/>
          <w:lang w:eastAsia="zh-CN"/>
        </w:rPr>
      </w:pPr>
    </w:p>
    <w:p w:rsidR="00093195" w:rsidRPr="00DB30A6" w:rsidRDefault="00DB30A6" w:rsidP="00DB30A6">
      <w:pPr>
        <w:pStyle w:val="PargrafodaLista"/>
        <w:numPr>
          <w:ilvl w:val="1"/>
          <w:numId w:val="20"/>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 </w:t>
      </w:r>
      <w:r w:rsidR="00093195" w:rsidRPr="00DB30A6">
        <w:rPr>
          <w:rFonts w:asciiTheme="minorHAnsi" w:eastAsia="Times New Roman" w:hAnsiTheme="minorHAnsi" w:cstheme="minorHAnsi"/>
          <w:color w:val="000000"/>
          <w:sz w:val="24"/>
          <w:szCs w:val="24"/>
          <w:lang w:eastAsia="zh-CN"/>
        </w:rPr>
        <w:t>A homologação do resultado desta licitação não implicará direito à contratação.</w:t>
      </w:r>
    </w:p>
    <w:p w:rsidR="00093195" w:rsidRPr="00DB30A6" w:rsidRDefault="00093195" w:rsidP="00DB30A6">
      <w:pPr>
        <w:suppressAutoHyphens/>
        <w:spacing w:after="0" w:line="300" w:lineRule="atLeast"/>
        <w:ind w:right="-170"/>
        <w:rPr>
          <w:rFonts w:eastAsia="Times New Roman" w:cstheme="minorHAnsi"/>
          <w:color w:val="000000"/>
          <w:sz w:val="24"/>
          <w:szCs w:val="24"/>
          <w:lang w:eastAsia="zh-CN"/>
        </w:rPr>
      </w:pPr>
    </w:p>
    <w:p w:rsidR="00093195" w:rsidRPr="00DB30A6" w:rsidRDefault="00DB30A6" w:rsidP="00DB30A6">
      <w:pPr>
        <w:pStyle w:val="PargrafodaLista"/>
        <w:numPr>
          <w:ilvl w:val="1"/>
          <w:numId w:val="20"/>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 </w:t>
      </w:r>
      <w:r w:rsidR="00093195" w:rsidRPr="00DB30A6">
        <w:rPr>
          <w:rFonts w:asciiTheme="minorHAnsi" w:eastAsia="Times New Roman" w:hAnsiTheme="minorHAnsi" w:cstheme="minorHAnsi"/>
          <w:color w:val="000000"/>
          <w:sz w:val="24"/>
          <w:szCs w:val="24"/>
          <w:lang w:eastAsia="zh-CN"/>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93195" w:rsidRPr="00DB30A6" w:rsidRDefault="00093195" w:rsidP="00DB30A6">
      <w:pPr>
        <w:suppressAutoHyphens/>
        <w:spacing w:after="0" w:line="300" w:lineRule="atLeast"/>
        <w:ind w:right="-170"/>
        <w:rPr>
          <w:rFonts w:eastAsia="Times New Roman" w:cstheme="minorHAnsi"/>
          <w:color w:val="000000"/>
          <w:sz w:val="24"/>
          <w:szCs w:val="24"/>
          <w:lang w:eastAsia="zh-CN"/>
        </w:rPr>
      </w:pPr>
    </w:p>
    <w:p w:rsidR="00093195" w:rsidRPr="00DB30A6" w:rsidRDefault="00DB30A6" w:rsidP="00DB30A6">
      <w:pPr>
        <w:pStyle w:val="PargrafodaLista"/>
        <w:numPr>
          <w:ilvl w:val="1"/>
          <w:numId w:val="20"/>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 </w:t>
      </w:r>
      <w:r w:rsidR="00093195" w:rsidRPr="00DB30A6">
        <w:rPr>
          <w:rFonts w:asciiTheme="minorHAnsi" w:eastAsia="Times New Roman" w:hAnsiTheme="minorHAnsi" w:cstheme="minorHAnsi"/>
          <w:color w:val="000000"/>
          <w:sz w:val="24"/>
          <w:szCs w:val="24"/>
          <w:lang w:eastAsia="zh-CN"/>
        </w:rPr>
        <w:t xml:space="preserve">Os licitantes assumem todos os custos de preparação e apresentação de suas propostas e a Administração não será, em nenhum caso, responsável por esses custos, </w:t>
      </w:r>
      <w:r w:rsidR="00093195" w:rsidRPr="00DB30A6">
        <w:rPr>
          <w:rFonts w:asciiTheme="minorHAnsi" w:eastAsia="Times New Roman" w:hAnsiTheme="minorHAnsi" w:cstheme="minorHAnsi"/>
          <w:bCs/>
          <w:color w:val="000000"/>
          <w:sz w:val="24"/>
          <w:szCs w:val="24"/>
          <w:lang w:eastAsia="zh-CN"/>
        </w:rPr>
        <w:t>independentemente da condução ou do resultado do processo licitatório</w:t>
      </w:r>
      <w:r w:rsidR="00093195" w:rsidRPr="00DB30A6">
        <w:rPr>
          <w:rFonts w:asciiTheme="minorHAnsi" w:eastAsia="Times New Roman" w:hAnsiTheme="minorHAnsi" w:cstheme="minorHAnsi"/>
          <w:color w:val="000000"/>
          <w:sz w:val="24"/>
          <w:szCs w:val="24"/>
          <w:lang w:eastAsia="zh-CN"/>
        </w:rPr>
        <w:t>.</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p w:rsidR="00093195" w:rsidRPr="00DB30A6" w:rsidRDefault="00DB30A6" w:rsidP="00DB30A6">
      <w:pPr>
        <w:pStyle w:val="PargrafodaLista"/>
        <w:numPr>
          <w:ilvl w:val="1"/>
          <w:numId w:val="20"/>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 </w:t>
      </w:r>
      <w:r w:rsidR="00093195" w:rsidRPr="00DB30A6">
        <w:rPr>
          <w:rFonts w:asciiTheme="minorHAnsi" w:eastAsia="Times New Roman" w:hAnsiTheme="minorHAnsi" w:cstheme="minorHAnsi"/>
          <w:color w:val="000000"/>
          <w:sz w:val="24"/>
          <w:szCs w:val="24"/>
          <w:lang w:eastAsia="zh-CN"/>
        </w:rPr>
        <w:t>Na contagem dos prazos estabelecidos neste Edital e seus Anexos, excluir-se-á o dia do início e incluir-se-á o do vencimento. Só se iniciam e vencem os prazos em dias de expediente na Administração.</w:t>
      </w:r>
    </w:p>
    <w:p w:rsidR="00093195" w:rsidRPr="00DB30A6" w:rsidRDefault="00093195" w:rsidP="00DB30A6">
      <w:pPr>
        <w:suppressAutoHyphens/>
        <w:spacing w:after="0" w:line="300" w:lineRule="atLeast"/>
        <w:ind w:right="-170"/>
        <w:rPr>
          <w:rFonts w:eastAsia="Times New Roman" w:cstheme="minorHAnsi"/>
          <w:color w:val="000000"/>
          <w:sz w:val="24"/>
          <w:szCs w:val="24"/>
          <w:lang w:eastAsia="zh-CN"/>
        </w:rPr>
      </w:pPr>
    </w:p>
    <w:p w:rsidR="00093195" w:rsidRPr="00DB30A6" w:rsidRDefault="00DB30A6" w:rsidP="00DB30A6">
      <w:pPr>
        <w:pStyle w:val="PargrafodaLista"/>
        <w:numPr>
          <w:ilvl w:val="1"/>
          <w:numId w:val="20"/>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 </w:t>
      </w:r>
      <w:r w:rsidR="00093195" w:rsidRPr="00DB30A6">
        <w:rPr>
          <w:rFonts w:asciiTheme="minorHAnsi" w:eastAsia="Times New Roman" w:hAnsiTheme="minorHAnsi" w:cstheme="minorHAnsi"/>
          <w:color w:val="000000"/>
          <w:sz w:val="24"/>
          <w:szCs w:val="24"/>
          <w:lang w:eastAsia="zh-CN"/>
        </w:rPr>
        <w:t xml:space="preserve">O desatendimento de exigências formais não essenciais não importará o afastamento do licitante, desde que seja possível o aproveitamento do ato, </w:t>
      </w:r>
      <w:proofErr w:type="gramStart"/>
      <w:r w:rsidR="00093195" w:rsidRPr="00DB30A6">
        <w:rPr>
          <w:rFonts w:asciiTheme="minorHAnsi" w:eastAsia="Times New Roman" w:hAnsiTheme="minorHAnsi" w:cstheme="minorHAnsi"/>
          <w:color w:val="000000"/>
          <w:sz w:val="24"/>
          <w:szCs w:val="24"/>
          <w:lang w:eastAsia="zh-CN"/>
        </w:rPr>
        <w:t>observados</w:t>
      </w:r>
      <w:proofErr w:type="gramEnd"/>
      <w:r w:rsidR="00093195" w:rsidRPr="00DB30A6">
        <w:rPr>
          <w:rFonts w:asciiTheme="minorHAnsi" w:eastAsia="Times New Roman" w:hAnsiTheme="minorHAnsi" w:cstheme="minorHAnsi"/>
          <w:color w:val="000000"/>
          <w:sz w:val="24"/>
          <w:szCs w:val="24"/>
          <w:lang w:eastAsia="zh-CN"/>
        </w:rPr>
        <w:t xml:space="preserve"> os princípios da isonomia e do interesse público.</w:t>
      </w:r>
    </w:p>
    <w:p w:rsidR="00093195" w:rsidRPr="00DB30A6" w:rsidRDefault="00093195" w:rsidP="00DB30A6">
      <w:pPr>
        <w:suppressAutoHyphens/>
        <w:spacing w:after="0" w:line="300" w:lineRule="atLeast"/>
        <w:ind w:right="-170"/>
        <w:rPr>
          <w:rFonts w:eastAsia="Times New Roman" w:cstheme="minorHAnsi"/>
          <w:color w:val="000000"/>
          <w:sz w:val="24"/>
          <w:szCs w:val="24"/>
          <w:lang w:eastAsia="zh-CN"/>
        </w:rPr>
      </w:pPr>
    </w:p>
    <w:p w:rsidR="00093195" w:rsidRPr="00DB30A6" w:rsidRDefault="00DB30A6" w:rsidP="00DB30A6">
      <w:pPr>
        <w:pStyle w:val="PargrafodaLista"/>
        <w:numPr>
          <w:ilvl w:val="1"/>
          <w:numId w:val="20"/>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 xml:space="preserve"> </w:t>
      </w:r>
      <w:r w:rsidR="00093195" w:rsidRPr="00DB30A6">
        <w:rPr>
          <w:rFonts w:asciiTheme="minorHAnsi" w:eastAsia="Times New Roman" w:hAnsiTheme="minorHAnsi" w:cstheme="minorHAnsi"/>
          <w:color w:val="000000"/>
          <w:sz w:val="24"/>
          <w:szCs w:val="24"/>
          <w:lang w:eastAsia="zh-CN"/>
        </w:rPr>
        <w:t>Em caso de divergência entre disposições deste Edital e de seus anexos ou demais peças que compõem o processo, prevalecerão, primeiramente, as do Termo de Referência, em seguida as do Edital e demais anexos.</w:t>
      </w:r>
    </w:p>
    <w:p w:rsidR="00093195" w:rsidRPr="00DB30A6" w:rsidRDefault="00093195" w:rsidP="00DB30A6">
      <w:pPr>
        <w:suppressAutoHyphens/>
        <w:spacing w:after="0" w:line="300" w:lineRule="atLeast"/>
        <w:ind w:right="-170"/>
        <w:rPr>
          <w:rFonts w:eastAsia="Times New Roman" w:cstheme="minorHAnsi"/>
          <w:color w:val="000000"/>
          <w:sz w:val="24"/>
          <w:szCs w:val="24"/>
          <w:lang w:eastAsia="zh-CN"/>
        </w:rPr>
      </w:pPr>
    </w:p>
    <w:p w:rsidR="00093195" w:rsidRPr="00DB30A6" w:rsidRDefault="00DB30A6" w:rsidP="00DB30A6">
      <w:pPr>
        <w:pStyle w:val="PargrafodaLista"/>
        <w:numPr>
          <w:ilvl w:val="1"/>
          <w:numId w:val="20"/>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lastRenderedPageBreak/>
        <w:t xml:space="preserve"> </w:t>
      </w:r>
      <w:r w:rsidR="00093195" w:rsidRPr="00DB30A6">
        <w:rPr>
          <w:rFonts w:asciiTheme="minorHAnsi" w:eastAsia="Times New Roman" w:hAnsiTheme="minorHAnsi" w:cstheme="minorHAnsi"/>
          <w:color w:val="000000"/>
          <w:sz w:val="24"/>
          <w:szCs w:val="24"/>
          <w:lang w:eastAsia="zh-CN"/>
        </w:rPr>
        <w:t xml:space="preserve">O Edital está disponibilizado, na íntegra, no endereço eletrônico </w:t>
      </w:r>
      <w:hyperlink r:id="rId15" w:history="1">
        <w:r w:rsidR="00093195" w:rsidRPr="00DB30A6">
          <w:rPr>
            <w:rFonts w:asciiTheme="minorHAnsi" w:eastAsia="Times New Roman" w:hAnsiTheme="minorHAnsi" w:cstheme="minorHAnsi"/>
            <w:color w:val="000080"/>
            <w:sz w:val="24"/>
            <w:szCs w:val="24"/>
            <w:u w:val="single"/>
            <w:lang w:eastAsia="zh-CN"/>
          </w:rPr>
          <w:t>www.comprasnet.gov.br</w:t>
        </w:r>
      </w:hyperlink>
      <w:r w:rsidR="00093195" w:rsidRPr="00DB30A6">
        <w:rPr>
          <w:rFonts w:asciiTheme="minorHAnsi" w:eastAsia="Times New Roman" w:hAnsiTheme="minorHAnsi" w:cstheme="minorHAnsi"/>
          <w:color w:val="000000"/>
          <w:sz w:val="24"/>
          <w:szCs w:val="24"/>
          <w:lang w:eastAsia="zh-CN"/>
        </w:rPr>
        <w:t xml:space="preserve">, e também poderão ser lidos e/ou obtidos no endereço </w:t>
      </w:r>
      <w:hyperlink r:id="rId16" w:history="1">
        <w:r w:rsidR="002F637A" w:rsidRPr="00DB30A6">
          <w:rPr>
            <w:rStyle w:val="Hyperlink"/>
            <w:rFonts w:asciiTheme="minorHAnsi" w:eastAsia="Times New Roman" w:hAnsiTheme="minorHAnsi" w:cstheme="minorHAnsi"/>
            <w:sz w:val="24"/>
            <w:szCs w:val="24"/>
            <w:lang w:eastAsia="zh-CN"/>
          </w:rPr>
          <w:t>http://www.dpf.gov.br/servicos/licitacoes/licitacoes-2013/mato-grosso/pregoes</w:t>
        </w:r>
      </w:hyperlink>
      <w:r w:rsidR="00093195" w:rsidRPr="00DB30A6">
        <w:rPr>
          <w:rFonts w:asciiTheme="minorHAnsi" w:eastAsia="Times New Roman" w:hAnsiTheme="minorHAnsi" w:cstheme="minorHAnsi"/>
          <w:color w:val="000000"/>
          <w:sz w:val="24"/>
          <w:szCs w:val="24"/>
          <w:shd w:val="clear" w:color="auto" w:fill="FFFF00"/>
          <w:lang w:eastAsia="zh-CN"/>
        </w:rPr>
        <w:t>,</w:t>
      </w:r>
      <w:r w:rsidR="00093195" w:rsidRPr="00DB30A6">
        <w:rPr>
          <w:rFonts w:asciiTheme="minorHAnsi" w:eastAsia="Times New Roman" w:hAnsiTheme="minorHAnsi" w:cstheme="minorHAnsi"/>
          <w:color w:val="000000"/>
          <w:sz w:val="24"/>
          <w:szCs w:val="24"/>
          <w:lang w:eastAsia="zh-CN"/>
        </w:rPr>
        <w:t xml:space="preserve"> assim como os autos do processo administrativo permanecerão com vista franqueada aos interessados </w:t>
      </w:r>
      <w:proofErr w:type="gramStart"/>
      <w:r w:rsidR="00093195" w:rsidRPr="00DB30A6">
        <w:rPr>
          <w:rFonts w:asciiTheme="minorHAnsi" w:eastAsia="Times New Roman" w:hAnsiTheme="minorHAnsi" w:cstheme="minorHAnsi"/>
          <w:color w:val="000000"/>
          <w:sz w:val="24"/>
          <w:szCs w:val="24"/>
          <w:lang w:eastAsia="zh-CN"/>
        </w:rPr>
        <w:t>ne</w:t>
      </w:r>
      <w:proofErr w:type="gramEnd"/>
      <w:r w:rsidR="00093195" w:rsidRPr="00DB30A6">
        <w:rPr>
          <w:rFonts w:asciiTheme="minorHAnsi" w:eastAsia="Times New Roman" w:hAnsiTheme="minorHAnsi" w:cstheme="minorHAnsi"/>
          <w:color w:val="000000"/>
          <w:sz w:val="24"/>
          <w:szCs w:val="24"/>
          <w:lang w:eastAsia="zh-CN"/>
        </w:rPr>
        <w:t xml:space="preserve"> endereço Av. Historiador Rubens de Mendonça nº 1.205, 1ª andar sala 107, Bairro Baú, em Cuiabá-MT, nos dias úteis, no horário das 08h00 horas às 17h00 horas;</w:t>
      </w:r>
    </w:p>
    <w:p w:rsidR="00093195" w:rsidRPr="00DB30A6" w:rsidRDefault="00093195" w:rsidP="00DB30A6">
      <w:pPr>
        <w:suppressAutoHyphens/>
        <w:spacing w:after="0" w:line="300" w:lineRule="atLeast"/>
        <w:ind w:right="-170"/>
        <w:rPr>
          <w:rFonts w:eastAsia="Times New Roman" w:cstheme="minorHAnsi"/>
          <w:color w:val="000000"/>
          <w:sz w:val="24"/>
          <w:szCs w:val="24"/>
          <w:lang w:eastAsia="zh-CN"/>
        </w:rPr>
      </w:pPr>
    </w:p>
    <w:p w:rsidR="00093195" w:rsidRPr="00DB30A6" w:rsidRDefault="00093195" w:rsidP="00DB30A6">
      <w:pPr>
        <w:pStyle w:val="PargrafodaLista"/>
        <w:numPr>
          <w:ilvl w:val="1"/>
          <w:numId w:val="20"/>
        </w:numPr>
        <w:suppressAutoHyphens/>
        <w:spacing w:after="0" w:line="300" w:lineRule="atLeast"/>
        <w:ind w:right="-170"/>
        <w:jc w:val="both"/>
        <w:rPr>
          <w:rFonts w:asciiTheme="minorHAnsi" w:eastAsia="Times New Roman" w:hAnsiTheme="minorHAnsi" w:cstheme="minorHAnsi"/>
          <w:color w:val="000000"/>
          <w:sz w:val="24"/>
          <w:szCs w:val="24"/>
          <w:lang w:eastAsia="zh-CN"/>
        </w:rPr>
      </w:pPr>
      <w:r w:rsidRPr="00DB30A6">
        <w:rPr>
          <w:rFonts w:asciiTheme="minorHAnsi" w:eastAsia="Times New Roman" w:hAnsiTheme="minorHAnsi" w:cstheme="minorHAnsi"/>
          <w:color w:val="000000"/>
          <w:sz w:val="24"/>
          <w:szCs w:val="24"/>
          <w:lang w:eastAsia="zh-CN"/>
        </w:rPr>
        <w:t>Integram este Edital, para todos os fins e efeitos, os seguintes anexos:</w:t>
      </w:r>
    </w:p>
    <w:p w:rsidR="00093195" w:rsidRPr="00DB30A6" w:rsidRDefault="00093195" w:rsidP="00DB30A6">
      <w:pPr>
        <w:suppressAutoHyphens/>
        <w:spacing w:after="0" w:line="300" w:lineRule="atLeast"/>
        <w:ind w:right="-170"/>
        <w:jc w:val="both"/>
        <w:rPr>
          <w:rFonts w:eastAsia="Times New Roman" w:cstheme="minorHAnsi"/>
          <w:color w:val="000000"/>
          <w:sz w:val="24"/>
          <w:szCs w:val="24"/>
          <w:lang w:eastAsia="zh-CN"/>
        </w:rPr>
      </w:pPr>
    </w:p>
    <w:tbl>
      <w:tblPr>
        <w:tblW w:w="8647" w:type="dxa"/>
        <w:jc w:val="center"/>
        <w:tblInd w:w="70" w:type="dxa"/>
        <w:tblLayout w:type="fixed"/>
        <w:tblCellMar>
          <w:left w:w="70" w:type="dxa"/>
          <w:right w:w="70" w:type="dxa"/>
        </w:tblCellMar>
        <w:tblLook w:val="0000" w:firstRow="0" w:lastRow="0" w:firstColumn="0" w:lastColumn="0" w:noHBand="0" w:noVBand="0"/>
      </w:tblPr>
      <w:tblGrid>
        <w:gridCol w:w="1260"/>
        <w:gridCol w:w="7387"/>
      </w:tblGrid>
      <w:tr w:rsidR="00093195" w:rsidRPr="00DB30A6" w:rsidTr="00E76FFE">
        <w:trPr>
          <w:jc w:val="center"/>
        </w:trPr>
        <w:tc>
          <w:tcPr>
            <w:tcW w:w="1260" w:type="dxa"/>
            <w:tcBorders>
              <w:top w:val="single" w:sz="4" w:space="0" w:color="000000"/>
              <w:left w:val="single" w:sz="4" w:space="0" w:color="000000"/>
              <w:bottom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Anexo I</w:t>
            </w:r>
          </w:p>
        </w:tc>
        <w:tc>
          <w:tcPr>
            <w:tcW w:w="7387" w:type="dxa"/>
            <w:tcBorders>
              <w:top w:val="single" w:sz="4" w:space="0" w:color="000000"/>
              <w:left w:val="single" w:sz="4" w:space="0" w:color="000000"/>
              <w:bottom w:val="single" w:sz="4" w:space="0" w:color="000000"/>
              <w:right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Termo de Referência</w:t>
            </w:r>
          </w:p>
        </w:tc>
      </w:tr>
      <w:tr w:rsidR="00093195" w:rsidRPr="00DB30A6" w:rsidTr="00E76FFE">
        <w:trPr>
          <w:jc w:val="center"/>
        </w:trPr>
        <w:tc>
          <w:tcPr>
            <w:tcW w:w="1260" w:type="dxa"/>
            <w:tcBorders>
              <w:top w:val="single" w:sz="4" w:space="0" w:color="000000"/>
              <w:left w:val="single" w:sz="4" w:space="0" w:color="000000"/>
              <w:bottom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Anexo II</w:t>
            </w:r>
          </w:p>
        </w:tc>
        <w:tc>
          <w:tcPr>
            <w:tcW w:w="7387" w:type="dxa"/>
            <w:tcBorders>
              <w:top w:val="single" w:sz="4" w:space="0" w:color="000000"/>
              <w:left w:val="single" w:sz="4" w:space="0" w:color="000000"/>
              <w:bottom w:val="single" w:sz="4" w:space="0" w:color="000000"/>
              <w:right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Planilha de Custos e Formação de Preços</w:t>
            </w:r>
          </w:p>
        </w:tc>
      </w:tr>
      <w:tr w:rsidR="00093195" w:rsidRPr="00DB30A6" w:rsidTr="00E76FFE">
        <w:trPr>
          <w:jc w:val="center"/>
        </w:trPr>
        <w:tc>
          <w:tcPr>
            <w:tcW w:w="1260" w:type="dxa"/>
            <w:tcBorders>
              <w:top w:val="single" w:sz="4" w:space="0" w:color="000000"/>
              <w:left w:val="single" w:sz="4" w:space="0" w:color="000000"/>
              <w:bottom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Anexo III</w:t>
            </w:r>
          </w:p>
        </w:tc>
        <w:tc>
          <w:tcPr>
            <w:tcW w:w="7387" w:type="dxa"/>
            <w:tcBorders>
              <w:top w:val="single" w:sz="4" w:space="0" w:color="000000"/>
              <w:left w:val="single" w:sz="4" w:space="0" w:color="000000"/>
              <w:bottom w:val="single" w:sz="4" w:space="0" w:color="000000"/>
              <w:right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Modelo de Declaração de Retirada de Edital</w:t>
            </w:r>
          </w:p>
        </w:tc>
      </w:tr>
      <w:tr w:rsidR="00093195" w:rsidRPr="00DB30A6" w:rsidTr="00E76FFE">
        <w:trPr>
          <w:jc w:val="center"/>
        </w:trPr>
        <w:tc>
          <w:tcPr>
            <w:tcW w:w="1260" w:type="dxa"/>
            <w:tcBorders>
              <w:top w:val="single" w:sz="4" w:space="0" w:color="000000"/>
              <w:left w:val="single" w:sz="4" w:space="0" w:color="000000"/>
              <w:bottom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Anexo IV</w:t>
            </w:r>
          </w:p>
        </w:tc>
        <w:tc>
          <w:tcPr>
            <w:tcW w:w="7387" w:type="dxa"/>
            <w:tcBorders>
              <w:top w:val="single" w:sz="4" w:space="0" w:color="000000"/>
              <w:left w:val="single" w:sz="4" w:space="0" w:color="000000"/>
              <w:bottom w:val="single" w:sz="4" w:space="0" w:color="000000"/>
              <w:right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Minuta de Termo de Contrato</w:t>
            </w:r>
          </w:p>
        </w:tc>
      </w:tr>
      <w:tr w:rsidR="00093195" w:rsidRPr="00DB30A6" w:rsidTr="00E76FFE">
        <w:trPr>
          <w:jc w:val="center"/>
        </w:trPr>
        <w:tc>
          <w:tcPr>
            <w:tcW w:w="1260" w:type="dxa"/>
            <w:tcBorders>
              <w:top w:val="single" w:sz="4" w:space="0" w:color="000000"/>
              <w:left w:val="single" w:sz="4" w:space="0" w:color="000000"/>
              <w:bottom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Anexo V</w:t>
            </w:r>
          </w:p>
        </w:tc>
        <w:tc>
          <w:tcPr>
            <w:tcW w:w="7387" w:type="dxa"/>
            <w:tcBorders>
              <w:top w:val="single" w:sz="4" w:space="0" w:color="000000"/>
              <w:left w:val="single" w:sz="4" w:space="0" w:color="000000"/>
              <w:bottom w:val="single" w:sz="4" w:space="0" w:color="000000"/>
              <w:right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Termo de Conciliação Judicial firmado entre o Ministério Público do Trabalho e a União</w:t>
            </w:r>
          </w:p>
        </w:tc>
      </w:tr>
      <w:tr w:rsidR="00093195" w:rsidRPr="00DB30A6" w:rsidTr="00E76FFE">
        <w:trPr>
          <w:jc w:val="center"/>
        </w:trPr>
        <w:tc>
          <w:tcPr>
            <w:tcW w:w="1260" w:type="dxa"/>
            <w:tcBorders>
              <w:top w:val="single" w:sz="4" w:space="0" w:color="000000"/>
              <w:left w:val="single" w:sz="4" w:space="0" w:color="000000"/>
              <w:bottom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proofErr w:type="gramStart"/>
            <w:r w:rsidRPr="00DB30A6">
              <w:rPr>
                <w:rFonts w:eastAsia="Times New Roman" w:cstheme="minorHAnsi"/>
                <w:color w:val="000000"/>
                <w:sz w:val="24"/>
                <w:szCs w:val="24"/>
                <w:lang w:eastAsia="zh-CN"/>
              </w:rPr>
              <w:t>Anexo VI</w:t>
            </w:r>
            <w:proofErr w:type="gramEnd"/>
          </w:p>
        </w:tc>
        <w:tc>
          <w:tcPr>
            <w:tcW w:w="7387" w:type="dxa"/>
            <w:tcBorders>
              <w:top w:val="single" w:sz="4" w:space="0" w:color="000000"/>
              <w:left w:val="single" w:sz="4" w:space="0" w:color="000000"/>
              <w:bottom w:val="single" w:sz="4" w:space="0" w:color="000000"/>
              <w:right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 xml:space="preserve">Modelo de autorização para a utilização da garantia e de pagamento direto (art.(s) 19-A e 35 da IN SLTI/MPOG </w:t>
            </w:r>
            <w:proofErr w:type="gramStart"/>
            <w:r w:rsidRPr="00DB30A6">
              <w:rPr>
                <w:rFonts w:eastAsia="Times New Roman" w:cstheme="minorHAnsi"/>
                <w:color w:val="000000"/>
                <w:sz w:val="24"/>
                <w:szCs w:val="24"/>
                <w:lang w:eastAsia="zh-CN"/>
              </w:rPr>
              <w:t>nº.</w:t>
            </w:r>
            <w:proofErr w:type="gramEnd"/>
            <w:r w:rsidRPr="00DB30A6">
              <w:rPr>
                <w:rFonts w:eastAsia="Times New Roman" w:cstheme="minorHAnsi"/>
                <w:color w:val="000000"/>
                <w:sz w:val="24"/>
                <w:szCs w:val="24"/>
                <w:lang w:eastAsia="zh-CN"/>
              </w:rPr>
              <w:t>2, de 2008)</w:t>
            </w:r>
          </w:p>
        </w:tc>
      </w:tr>
      <w:tr w:rsidR="00093195" w:rsidRPr="00DB30A6" w:rsidTr="00E76FFE">
        <w:trPr>
          <w:jc w:val="center"/>
        </w:trPr>
        <w:tc>
          <w:tcPr>
            <w:tcW w:w="1260" w:type="dxa"/>
            <w:tcBorders>
              <w:top w:val="single" w:sz="4" w:space="0" w:color="000000"/>
              <w:left w:val="single" w:sz="4" w:space="0" w:color="000000"/>
              <w:bottom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Anexo VII</w:t>
            </w:r>
          </w:p>
        </w:tc>
        <w:tc>
          <w:tcPr>
            <w:tcW w:w="7387" w:type="dxa"/>
            <w:tcBorders>
              <w:top w:val="single" w:sz="4" w:space="0" w:color="000000"/>
              <w:left w:val="single" w:sz="4" w:space="0" w:color="000000"/>
              <w:bottom w:val="single" w:sz="4" w:space="0" w:color="000000"/>
              <w:right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Modelo de Proposta</w:t>
            </w:r>
            <w:r w:rsidR="000A71AC" w:rsidRPr="00DB30A6">
              <w:rPr>
                <w:rFonts w:eastAsia="Times New Roman" w:cstheme="minorHAnsi"/>
                <w:color w:val="000000"/>
                <w:sz w:val="24"/>
                <w:szCs w:val="24"/>
                <w:lang w:eastAsia="zh-CN"/>
              </w:rPr>
              <w:t xml:space="preserve"> Comercial</w:t>
            </w:r>
          </w:p>
        </w:tc>
      </w:tr>
      <w:tr w:rsidR="00093195" w:rsidRPr="00DB30A6" w:rsidTr="00E76FFE">
        <w:trPr>
          <w:jc w:val="center"/>
        </w:trPr>
        <w:tc>
          <w:tcPr>
            <w:tcW w:w="1260" w:type="dxa"/>
            <w:tcBorders>
              <w:top w:val="single" w:sz="4" w:space="0" w:color="000000"/>
              <w:left w:val="single" w:sz="4" w:space="0" w:color="000000"/>
              <w:bottom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color w:val="000000"/>
                <w:sz w:val="24"/>
                <w:szCs w:val="24"/>
                <w:lang w:eastAsia="zh-CN"/>
              </w:rPr>
            </w:pPr>
            <w:r w:rsidRPr="00DB30A6">
              <w:rPr>
                <w:rFonts w:eastAsia="Times New Roman" w:cstheme="minorHAnsi"/>
                <w:color w:val="000000"/>
                <w:sz w:val="24"/>
                <w:szCs w:val="24"/>
                <w:lang w:eastAsia="zh-CN"/>
              </w:rPr>
              <w:t>Anexo VIII</w:t>
            </w:r>
          </w:p>
        </w:tc>
        <w:tc>
          <w:tcPr>
            <w:tcW w:w="7387" w:type="dxa"/>
            <w:tcBorders>
              <w:top w:val="single" w:sz="4" w:space="0" w:color="000000"/>
              <w:left w:val="single" w:sz="4" w:space="0" w:color="000000"/>
              <w:bottom w:val="single" w:sz="4" w:space="0" w:color="000000"/>
              <w:right w:val="single" w:sz="4" w:space="0" w:color="000000"/>
            </w:tcBorders>
            <w:shd w:val="clear" w:color="auto" w:fill="auto"/>
          </w:tcPr>
          <w:p w:rsidR="00093195" w:rsidRPr="00DB30A6" w:rsidRDefault="00093195" w:rsidP="00093195">
            <w:pPr>
              <w:suppressAutoHyphens/>
              <w:snapToGrid w:val="0"/>
              <w:spacing w:after="0" w:line="300" w:lineRule="atLeast"/>
              <w:ind w:right="-15"/>
              <w:jc w:val="both"/>
              <w:rPr>
                <w:rFonts w:eastAsia="Times New Roman" w:cstheme="minorHAnsi"/>
                <w:sz w:val="24"/>
                <w:szCs w:val="24"/>
                <w:lang w:eastAsia="zh-CN"/>
              </w:rPr>
            </w:pPr>
            <w:r w:rsidRPr="00DB30A6">
              <w:rPr>
                <w:rFonts w:eastAsia="Times New Roman" w:cstheme="minorHAnsi"/>
                <w:color w:val="000000"/>
                <w:sz w:val="24"/>
                <w:szCs w:val="24"/>
                <w:lang w:eastAsia="zh-CN"/>
              </w:rPr>
              <w:t>Planilhas de Custo e Formação de Preços que Compõem os Valores de Referência</w:t>
            </w:r>
          </w:p>
        </w:tc>
      </w:tr>
    </w:tbl>
    <w:p w:rsidR="00093195" w:rsidRPr="00DB30A6" w:rsidRDefault="00093195" w:rsidP="00093195">
      <w:pPr>
        <w:suppressAutoHyphens/>
        <w:spacing w:after="0" w:line="300" w:lineRule="atLeast"/>
        <w:ind w:right="-15" w:firstLine="426"/>
        <w:jc w:val="both"/>
        <w:rPr>
          <w:rFonts w:eastAsia="Times New Roman" w:cstheme="minorHAnsi"/>
          <w:sz w:val="24"/>
          <w:szCs w:val="24"/>
          <w:lang w:eastAsia="zh-CN"/>
        </w:rPr>
      </w:pPr>
    </w:p>
    <w:p w:rsidR="00093195" w:rsidRPr="00DB30A6" w:rsidRDefault="00093195" w:rsidP="00093195">
      <w:pPr>
        <w:suppressAutoHyphens/>
        <w:spacing w:after="0" w:line="300" w:lineRule="atLeast"/>
        <w:ind w:right="-15"/>
        <w:jc w:val="both"/>
        <w:rPr>
          <w:rFonts w:eastAsia="Times New Roman" w:cstheme="minorHAnsi"/>
          <w:iCs/>
          <w:color w:val="000000"/>
          <w:sz w:val="24"/>
          <w:szCs w:val="24"/>
          <w:lang w:eastAsia="zh-CN"/>
        </w:rPr>
      </w:pPr>
    </w:p>
    <w:p w:rsidR="00093195" w:rsidRPr="00DB30A6" w:rsidRDefault="00093195" w:rsidP="00093195">
      <w:pPr>
        <w:suppressAutoHyphens/>
        <w:spacing w:after="0" w:line="300" w:lineRule="atLeast"/>
        <w:ind w:left="360" w:right="-15"/>
        <w:jc w:val="right"/>
        <w:rPr>
          <w:rFonts w:eastAsia="Times New Roman" w:cstheme="minorHAnsi"/>
          <w:color w:val="FF0000"/>
          <w:sz w:val="24"/>
          <w:szCs w:val="24"/>
          <w:lang w:eastAsia="zh-CN"/>
        </w:rPr>
      </w:pPr>
      <w:proofErr w:type="spellStart"/>
      <w:r w:rsidRPr="00DB30A6">
        <w:rPr>
          <w:rFonts w:eastAsia="Times New Roman" w:cstheme="minorHAnsi"/>
          <w:color w:val="FF0000"/>
          <w:sz w:val="24"/>
          <w:szCs w:val="24"/>
          <w:lang w:eastAsia="zh-CN"/>
        </w:rPr>
        <w:t>Cuiabá-MT</w:t>
      </w:r>
      <w:proofErr w:type="spellEnd"/>
      <w:r w:rsidRPr="00DB30A6">
        <w:rPr>
          <w:rFonts w:eastAsia="Times New Roman" w:cstheme="minorHAnsi"/>
          <w:color w:val="FF0000"/>
          <w:sz w:val="24"/>
          <w:szCs w:val="24"/>
          <w:lang w:eastAsia="zh-CN"/>
        </w:rPr>
        <w:t xml:space="preserve">, </w:t>
      </w:r>
      <w:r w:rsidR="00E76FFE">
        <w:rPr>
          <w:rFonts w:eastAsia="Times New Roman" w:cstheme="minorHAnsi"/>
          <w:color w:val="FF0000"/>
          <w:sz w:val="24"/>
          <w:szCs w:val="24"/>
          <w:lang w:eastAsia="zh-CN"/>
        </w:rPr>
        <w:t xml:space="preserve">    </w:t>
      </w:r>
      <w:r w:rsidR="000A71AC" w:rsidRPr="00DB30A6">
        <w:rPr>
          <w:rFonts w:eastAsia="Times New Roman" w:cstheme="minorHAnsi"/>
          <w:color w:val="FF0000"/>
          <w:sz w:val="24"/>
          <w:szCs w:val="24"/>
          <w:lang w:eastAsia="zh-CN"/>
        </w:rPr>
        <w:t xml:space="preserve"> </w:t>
      </w:r>
      <w:r w:rsidRPr="00DB30A6">
        <w:rPr>
          <w:rFonts w:eastAsia="Times New Roman" w:cstheme="minorHAnsi"/>
          <w:color w:val="FF0000"/>
          <w:sz w:val="24"/>
          <w:szCs w:val="24"/>
          <w:lang w:eastAsia="zh-CN"/>
        </w:rPr>
        <w:t xml:space="preserve">de </w:t>
      </w:r>
      <w:r w:rsidR="00DB30A6" w:rsidRPr="00DB30A6">
        <w:rPr>
          <w:rFonts w:eastAsia="Times New Roman" w:cstheme="minorHAnsi"/>
          <w:color w:val="FF0000"/>
          <w:sz w:val="24"/>
          <w:szCs w:val="24"/>
          <w:lang w:eastAsia="zh-CN"/>
        </w:rPr>
        <w:t>novembro</w:t>
      </w:r>
      <w:proofErr w:type="gramStart"/>
      <w:r w:rsidR="000A71AC" w:rsidRPr="00DB30A6">
        <w:rPr>
          <w:rFonts w:eastAsia="Times New Roman" w:cstheme="minorHAnsi"/>
          <w:color w:val="FF0000"/>
          <w:sz w:val="24"/>
          <w:szCs w:val="24"/>
          <w:lang w:eastAsia="zh-CN"/>
        </w:rPr>
        <w:t xml:space="preserve"> </w:t>
      </w:r>
      <w:r w:rsidRPr="00DB30A6">
        <w:rPr>
          <w:rFonts w:eastAsia="Times New Roman" w:cstheme="minorHAnsi"/>
          <w:color w:val="FF0000"/>
          <w:sz w:val="24"/>
          <w:szCs w:val="24"/>
          <w:lang w:eastAsia="zh-CN"/>
        </w:rPr>
        <w:t xml:space="preserve"> </w:t>
      </w:r>
      <w:proofErr w:type="gramEnd"/>
      <w:r w:rsidRPr="00DB30A6">
        <w:rPr>
          <w:rFonts w:eastAsia="Times New Roman" w:cstheme="minorHAnsi"/>
          <w:color w:val="FF0000"/>
          <w:sz w:val="24"/>
          <w:szCs w:val="24"/>
          <w:lang w:eastAsia="zh-CN"/>
        </w:rPr>
        <w:t>de 201</w:t>
      </w:r>
      <w:r w:rsidR="000A71AC" w:rsidRPr="00DB30A6">
        <w:rPr>
          <w:rFonts w:eastAsia="Times New Roman" w:cstheme="minorHAnsi"/>
          <w:color w:val="FF0000"/>
          <w:sz w:val="24"/>
          <w:szCs w:val="24"/>
          <w:lang w:eastAsia="zh-CN"/>
        </w:rPr>
        <w:t>3</w:t>
      </w:r>
      <w:r w:rsidRPr="00DB30A6">
        <w:rPr>
          <w:rFonts w:eastAsia="Times New Roman" w:cstheme="minorHAnsi"/>
          <w:color w:val="FF0000"/>
          <w:sz w:val="24"/>
          <w:szCs w:val="24"/>
          <w:lang w:eastAsia="zh-CN"/>
        </w:rPr>
        <w:t>.</w:t>
      </w:r>
    </w:p>
    <w:p w:rsidR="00093195" w:rsidRPr="00DB30A6" w:rsidRDefault="00093195" w:rsidP="00093195">
      <w:pPr>
        <w:suppressAutoHyphens/>
        <w:spacing w:after="0" w:line="300" w:lineRule="atLeast"/>
        <w:ind w:left="360" w:right="-15"/>
        <w:jc w:val="right"/>
        <w:rPr>
          <w:rFonts w:eastAsia="Times New Roman" w:cstheme="minorHAnsi"/>
          <w:color w:val="FF0000"/>
          <w:sz w:val="24"/>
          <w:szCs w:val="24"/>
          <w:lang w:eastAsia="zh-CN"/>
        </w:rPr>
      </w:pPr>
    </w:p>
    <w:p w:rsidR="000A71AC" w:rsidRPr="00DB30A6" w:rsidRDefault="000A71AC" w:rsidP="00093195">
      <w:pPr>
        <w:suppressAutoHyphens/>
        <w:spacing w:after="0" w:line="300" w:lineRule="atLeast"/>
        <w:ind w:left="360" w:right="-15"/>
        <w:jc w:val="right"/>
        <w:rPr>
          <w:rFonts w:eastAsia="Times New Roman" w:cstheme="minorHAnsi"/>
          <w:color w:val="000000"/>
          <w:sz w:val="24"/>
          <w:szCs w:val="24"/>
          <w:lang w:eastAsia="zh-CN"/>
        </w:rPr>
      </w:pPr>
    </w:p>
    <w:p w:rsidR="000A71AC" w:rsidRPr="00DB30A6" w:rsidRDefault="000A71AC" w:rsidP="00093195">
      <w:pPr>
        <w:suppressAutoHyphens/>
        <w:spacing w:after="0" w:line="300" w:lineRule="atLeast"/>
        <w:ind w:left="360" w:right="-15"/>
        <w:jc w:val="right"/>
        <w:rPr>
          <w:rFonts w:eastAsia="Times New Roman" w:cstheme="minorHAnsi"/>
          <w:color w:val="000000"/>
          <w:sz w:val="24"/>
          <w:szCs w:val="24"/>
          <w:lang w:eastAsia="zh-CN"/>
        </w:rPr>
      </w:pPr>
    </w:p>
    <w:p w:rsidR="00093195" w:rsidRPr="00DB30A6" w:rsidRDefault="000A71AC" w:rsidP="00093195">
      <w:pPr>
        <w:suppressAutoHyphens/>
        <w:spacing w:after="0" w:line="300" w:lineRule="atLeast"/>
        <w:ind w:left="6" w:hanging="6"/>
        <w:jc w:val="center"/>
        <w:rPr>
          <w:rFonts w:eastAsia="Times New Roman" w:cstheme="minorHAnsi"/>
          <w:b/>
          <w:color w:val="000000"/>
          <w:sz w:val="24"/>
          <w:szCs w:val="24"/>
          <w:lang w:eastAsia="zh-CN"/>
        </w:rPr>
      </w:pPr>
      <w:r w:rsidRPr="00DB30A6">
        <w:rPr>
          <w:rFonts w:eastAsia="Times New Roman" w:cstheme="minorHAnsi"/>
          <w:b/>
          <w:color w:val="000000"/>
          <w:sz w:val="24"/>
          <w:szCs w:val="24"/>
          <w:lang w:eastAsia="zh-CN"/>
        </w:rPr>
        <w:t>SERVIDOR RESPONSÁVEL PELA ELABORAÇÃO</w:t>
      </w:r>
    </w:p>
    <w:p w:rsidR="00093195" w:rsidRPr="00DB30A6" w:rsidRDefault="00093195" w:rsidP="00093195">
      <w:pPr>
        <w:suppressAutoHyphens/>
        <w:spacing w:after="0" w:line="300" w:lineRule="atLeast"/>
        <w:ind w:left="6" w:hanging="6"/>
        <w:jc w:val="center"/>
        <w:rPr>
          <w:rFonts w:eastAsia="Times New Roman" w:cstheme="minorHAnsi"/>
          <w:color w:val="000000"/>
          <w:sz w:val="24"/>
          <w:szCs w:val="24"/>
          <w:lang w:eastAsia="zh-CN"/>
        </w:rPr>
      </w:pPr>
      <w:r w:rsidRPr="00DB30A6">
        <w:rPr>
          <w:rFonts w:eastAsia="Times New Roman" w:cstheme="minorHAnsi"/>
          <w:color w:val="000000"/>
          <w:sz w:val="24"/>
          <w:szCs w:val="24"/>
          <w:lang w:eastAsia="zh-CN"/>
        </w:rPr>
        <w:t>PREGOEIRO OFICIAL</w:t>
      </w:r>
    </w:p>
    <w:p w:rsidR="00093195" w:rsidRPr="00DB30A6" w:rsidRDefault="00093195" w:rsidP="00093195">
      <w:pPr>
        <w:suppressAutoHyphens/>
        <w:spacing w:after="0" w:line="300" w:lineRule="atLeast"/>
        <w:ind w:left="6" w:hanging="6"/>
        <w:jc w:val="center"/>
        <w:rPr>
          <w:rFonts w:eastAsia="Times New Roman" w:cstheme="minorHAnsi"/>
          <w:color w:val="000000"/>
          <w:sz w:val="24"/>
          <w:szCs w:val="24"/>
          <w:lang w:eastAsia="zh-CN"/>
        </w:rPr>
      </w:pPr>
      <w:r w:rsidRPr="00DB30A6">
        <w:rPr>
          <w:rFonts w:eastAsia="Times New Roman" w:cstheme="minorHAnsi"/>
          <w:color w:val="000000"/>
          <w:sz w:val="24"/>
          <w:szCs w:val="24"/>
          <w:lang w:eastAsia="zh-CN"/>
        </w:rPr>
        <w:t>SR/DPF/MT</w:t>
      </w:r>
    </w:p>
    <w:p w:rsidR="00093195" w:rsidRPr="00DB30A6" w:rsidRDefault="00093195" w:rsidP="00093195">
      <w:pPr>
        <w:tabs>
          <w:tab w:val="left" w:pos="9720"/>
        </w:tabs>
        <w:suppressAutoHyphens/>
        <w:spacing w:after="0" w:line="300" w:lineRule="atLeast"/>
        <w:ind w:right="279"/>
        <w:rPr>
          <w:rFonts w:eastAsia="Times New Roman" w:cstheme="minorHAnsi"/>
          <w:color w:val="000000"/>
          <w:sz w:val="24"/>
          <w:szCs w:val="24"/>
          <w:lang w:eastAsia="zh-CN"/>
        </w:rPr>
      </w:pPr>
    </w:p>
    <w:p w:rsidR="00093195" w:rsidRPr="00DB30A6" w:rsidRDefault="00093195" w:rsidP="00093195">
      <w:pPr>
        <w:tabs>
          <w:tab w:val="left" w:pos="9720"/>
        </w:tabs>
        <w:suppressAutoHyphens/>
        <w:spacing w:after="0" w:line="300" w:lineRule="atLeast"/>
        <w:ind w:right="279"/>
        <w:rPr>
          <w:rFonts w:eastAsia="Times New Roman" w:cstheme="minorHAnsi"/>
          <w:color w:val="000000"/>
          <w:sz w:val="24"/>
          <w:szCs w:val="24"/>
          <w:lang w:eastAsia="zh-CN"/>
        </w:rPr>
      </w:pPr>
      <w:r w:rsidRPr="00DB30A6">
        <w:rPr>
          <w:rFonts w:eastAsia="Times New Roman" w:cstheme="minorHAnsi"/>
          <w:color w:val="000000"/>
          <w:sz w:val="24"/>
          <w:szCs w:val="24"/>
          <w:lang w:eastAsia="zh-CN"/>
        </w:rPr>
        <w:t>De acordo,</w:t>
      </w:r>
    </w:p>
    <w:p w:rsidR="00093195" w:rsidRPr="00DB30A6" w:rsidRDefault="00093195" w:rsidP="00093195">
      <w:pPr>
        <w:suppressAutoHyphens/>
        <w:spacing w:after="0" w:line="300" w:lineRule="atLeast"/>
        <w:ind w:left="6" w:hanging="6"/>
        <w:jc w:val="center"/>
        <w:rPr>
          <w:rFonts w:eastAsia="Times New Roman" w:cstheme="minorHAnsi"/>
          <w:color w:val="000000"/>
          <w:sz w:val="24"/>
          <w:szCs w:val="24"/>
          <w:lang w:eastAsia="zh-CN"/>
        </w:rPr>
      </w:pPr>
    </w:p>
    <w:p w:rsidR="00093195" w:rsidRPr="00DB30A6" w:rsidRDefault="00093195" w:rsidP="00093195">
      <w:pPr>
        <w:suppressAutoHyphens/>
        <w:spacing w:after="0" w:line="300" w:lineRule="atLeast"/>
        <w:ind w:left="6" w:hanging="6"/>
        <w:jc w:val="center"/>
        <w:rPr>
          <w:rFonts w:eastAsia="Times New Roman" w:cstheme="minorHAnsi"/>
          <w:color w:val="000000"/>
          <w:sz w:val="24"/>
          <w:szCs w:val="24"/>
          <w:lang w:eastAsia="zh-CN"/>
        </w:rPr>
      </w:pPr>
    </w:p>
    <w:p w:rsidR="000A71AC" w:rsidRPr="00DB30A6" w:rsidRDefault="000A71AC" w:rsidP="000A71AC">
      <w:pPr>
        <w:suppressAutoHyphens/>
        <w:spacing w:after="0" w:line="300" w:lineRule="atLeast"/>
        <w:jc w:val="center"/>
        <w:rPr>
          <w:rFonts w:eastAsia="Times New Roman" w:cstheme="minorHAnsi"/>
          <w:b/>
          <w:sz w:val="24"/>
          <w:szCs w:val="24"/>
          <w:lang w:eastAsia="zh-CN"/>
        </w:rPr>
      </w:pPr>
      <w:r w:rsidRPr="00DB30A6">
        <w:rPr>
          <w:rFonts w:eastAsia="Times New Roman" w:cstheme="minorHAnsi"/>
          <w:b/>
          <w:sz w:val="24"/>
          <w:szCs w:val="24"/>
          <w:lang w:eastAsia="zh-CN"/>
        </w:rPr>
        <w:t>ELZIO VICENTE DA SILVA</w:t>
      </w:r>
    </w:p>
    <w:p w:rsidR="000A71AC" w:rsidRPr="00DB30A6" w:rsidRDefault="000A71AC" w:rsidP="000A71AC">
      <w:pPr>
        <w:suppressAutoHyphens/>
        <w:spacing w:after="0" w:line="300" w:lineRule="atLeast"/>
        <w:jc w:val="center"/>
        <w:rPr>
          <w:rFonts w:eastAsia="Times New Roman" w:cstheme="minorHAnsi"/>
          <w:sz w:val="24"/>
          <w:szCs w:val="24"/>
          <w:lang w:val="pt-PT" w:eastAsia="zh-CN"/>
        </w:rPr>
      </w:pPr>
      <w:r w:rsidRPr="00DB30A6">
        <w:rPr>
          <w:rFonts w:eastAsia="Times New Roman" w:cstheme="minorHAnsi"/>
          <w:sz w:val="24"/>
          <w:szCs w:val="24"/>
          <w:lang w:val="pt-PT" w:eastAsia="zh-CN"/>
        </w:rPr>
        <w:t>Delegado de Polícia Federal</w:t>
      </w:r>
    </w:p>
    <w:p w:rsidR="000A71AC" w:rsidRPr="00DB30A6" w:rsidRDefault="000A71AC" w:rsidP="000A71AC">
      <w:pPr>
        <w:suppressAutoHyphens/>
        <w:spacing w:after="0" w:line="300" w:lineRule="atLeast"/>
        <w:jc w:val="center"/>
        <w:rPr>
          <w:rFonts w:eastAsia="Times New Roman" w:cstheme="minorHAnsi"/>
          <w:sz w:val="24"/>
          <w:szCs w:val="24"/>
          <w:lang w:val="pt-PT" w:eastAsia="zh-CN"/>
        </w:rPr>
      </w:pPr>
      <w:r w:rsidRPr="00DB30A6">
        <w:rPr>
          <w:rFonts w:eastAsia="Times New Roman" w:cstheme="minorHAnsi"/>
          <w:sz w:val="24"/>
          <w:szCs w:val="24"/>
          <w:lang w:val="pt-PT" w:eastAsia="zh-CN"/>
        </w:rPr>
        <w:t>Superintendente Regional</w:t>
      </w:r>
    </w:p>
    <w:p w:rsidR="000A71AC" w:rsidRPr="00DB30A6" w:rsidRDefault="000A71AC" w:rsidP="000A71AC">
      <w:pPr>
        <w:suppressAutoHyphens/>
        <w:spacing w:after="0" w:line="300" w:lineRule="atLeast"/>
        <w:jc w:val="center"/>
        <w:rPr>
          <w:rFonts w:eastAsia="Times New Roman" w:cstheme="minorHAnsi"/>
          <w:sz w:val="20"/>
          <w:szCs w:val="20"/>
          <w:lang w:eastAsia="zh-CN"/>
        </w:rPr>
      </w:pPr>
      <w:r w:rsidRPr="00DB30A6">
        <w:rPr>
          <w:rFonts w:eastAsia="Times New Roman" w:cstheme="minorHAnsi"/>
          <w:sz w:val="24"/>
          <w:szCs w:val="24"/>
          <w:lang w:val="pt-PT" w:eastAsia="zh-CN"/>
        </w:rPr>
        <w:t>Matrícula 9.281</w:t>
      </w:r>
    </w:p>
    <w:p w:rsidR="00DF3562" w:rsidRPr="00DB30A6" w:rsidRDefault="00DF3562">
      <w:pPr>
        <w:rPr>
          <w:rFonts w:cstheme="minorHAnsi"/>
        </w:rPr>
      </w:pPr>
    </w:p>
    <w:sectPr w:rsidR="00DF3562" w:rsidRPr="00DB30A6" w:rsidSect="00B804DF">
      <w:headerReference w:type="default" r:id="rId17"/>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265" w:rsidRDefault="00095265" w:rsidP="00093195">
      <w:pPr>
        <w:spacing w:after="0" w:line="240" w:lineRule="auto"/>
      </w:pPr>
      <w:r>
        <w:separator/>
      </w:r>
    </w:p>
  </w:endnote>
  <w:endnote w:type="continuationSeparator" w:id="0">
    <w:p w:rsidR="00095265" w:rsidRDefault="00095265" w:rsidP="00093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BT">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265" w:rsidRDefault="00095265" w:rsidP="00093195">
      <w:pPr>
        <w:spacing w:after="0" w:line="240" w:lineRule="auto"/>
      </w:pPr>
      <w:r>
        <w:separator/>
      </w:r>
    </w:p>
  </w:footnote>
  <w:footnote w:type="continuationSeparator" w:id="0">
    <w:p w:rsidR="00095265" w:rsidRDefault="00095265" w:rsidP="000931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265" w:rsidRPr="00093195" w:rsidRDefault="00EC2BD7" w:rsidP="00093195">
    <w:pPr>
      <w:tabs>
        <w:tab w:val="left" w:pos="708"/>
        <w:tab w:val="left" w:pos="3740"/>
        <w:tab w:val="center" w:pos="4419"/>
        <w:tab w:val="right" w:pos="8838"/>
      </w:tabs>
      <w:spacing w:after="0" w:line="240" w:lineRule="auto"/>
      <w:jc w:val="center"/>
      <w:rPr>
        <w:rFonts w:ascii="Arial" w:eastAsia="Times New Roman" w:hAnsi="Arial" w:cs="Arial"/>
        <w:b/>
        <w:sz w:val="18"/>
        <w:szCs w:val="18"/>
        <w:lang w:eastAsia="pt-BR"/>
      </w:rPr>
    </w:pPr>
    <w:r>
      <w:rPr>
        <w:rFonts w:ascii="Arial" w:eastAsia="Times New Roman" w:hAnsi="Arial" w:cs="Arial"/>
        <w:noProof/>
        <w:sz w:val="20"/>
        <w:szCs w:val="18"/>
        <w:lang w:eastAsia="pt-BR"/>
      </w:rPr>
      <w:pict>
        <v:group id="_x0000_s1033" style="position:absolute;left:0;text-align:left;margin-left:405.3pt;margin-top:-6.1pt;width:78.65pt;height:78.65pt;z-index:251659264" coordorigin="5278,913" coordsize="2324,2324">
          <v:oval id="_x0000_s1034" style="position:absolute;left:5278;top:913;width:2324;height:2324" filled="f" strokeweight="1p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1035" type="#_x0000_t147" style="position:absolute;left:5437;top:1069;width:1984;height:1984;v-text-anchor:middle" fillcolor="black" strokeweight=".26pt">
            <v:stroke joinstyle="miter"/>
            <v:textpath style="font-family:&quot;Arial&quot;" fitshape="t" string="Polícia Federal&#10;Fls nº________&#10;CPL-SR/DPF/MT"/>
          </v:shape>
        </v:group>
      </w:pict>
    </w:r>
    <w:r>
      <w:rPr>
        <w:rFonts w:ascii="Arial" w:eastAsia="Times New Roman" w:hAnsi="Arial" w:cs="Arial"/>
        <w:noProof/>
        <w:sz w:val="20"/>
        <w:szCs w:val="18"/>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56939" o:spid="_x0000_s1036" type="#_x0000_t75" style="position:absolute;left:0;text-align:left;margin-left:0;margin-top:0;width:467.65pt;height:369.4pt;z-index:-251656192;mso-position-horizontal:center;mso-position-horizontal-relative:margin;mso-position-vertical:center;mso-position-vertical-relative:margin" o:allowincell="f">
          <v:imagedata r:id="rId1" o:title="brasaopf" gain="19661f" blacklevel="22938f"/>
          <w10:wrap anchorx="margin" anchory="margin"/>
        </v:shape>
      </w:pict>
    </w:r>
    <w:r w:rsidR="00095265" w:rsidRPr="00093195">
      <w:rPr>
        <w:rFonts w:ascii="Arial" w:eastAsia="Times New Roman" w:hAnsi="Arial" w:cs="Arial"/>
        <w:noProof/>
        <w:sz w:val="18"/>
        <w:szCs w:val="18"/>
        <w:lang w:eastAsia="pt-BR"/>
      </w:rPr>
      <w:drawing>
        <wp:inline distT="0" distB="0" distL="0" distR="0" wp14:anchorId="55180B14" wp14:editId="166DEFDC">
          <wp:extent cx="657225" cy="7239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657225" cy="723900"/>
                  </a:xfrm>
                  <a:prstGeom prst="rect">
                    <a:avLst/>
                  </a:prstGeom>
                  <a:noFill/>
                  <a:ln>
                    <a:noFill/>
                  </a:ln>
                </pic:spPr>
              </pic:pic>
            </a:graphicData>
          </a:graphic>
        </wp:inline>
      </w:drawing>
    </w:r>
  </w:p>
  <w:p w:rsidR="00095265" w:rsidRPr="00093195" w:rsidRDefault="00095265" w:rsidP="00093195">
    <w:pPr>
      <w:tabs>
        <w:tab w:val="right" w:pos="8838"/>
      </w:tabs>
      <w:spacing w:after="0" w:line="240" w:lineRule="auto"/>
      <w:jc w:val="center"/>
      <w:rPr>
        <w:rFonts w:ascii="Arial" w:eastAsia="Times New Roman" w:hAnsi="Arial" w:cs="Arial"/>
        <w:b/>
        <w:sz w:val="6"/>
        <w:szCs w:val="6"/>
        <w:lang w:eastAsia="pt-BR"/>
      </w:rPr>
    </w:pPr>
  </w:p>
  <w:p w:rsidR="00095265" w:rsidRPr="00093195" w:rsidRDefault="00095265" w:rsidP="00093195">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093195">
      <w:rPr>
        <w:rFonts w:ascii="Times New Roman" w:eastAsia="SimSun" w:hAnsi="Times New Roman" w:cs="Times New Roman"/>
        <w:b/>
        <w:bCs/>
        <w:kern w:val="3"/>
        <w:sz w:val="20"/>
        <w:szCs w:val="20"/>
        <w:lang w:eastAsia="zh-CN" w:bidi="hi-IN"/>
      </w:rPr>
      <w:t>SERVIÇO PÚBLICO FEDERAL</w:t>
    </w:r>
  </w:p>
  <w:p w:rsidR="00095265" w:rsidRPr="00093195" w:rsidRDefault="00095265" w:rsidP="00093195">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093195">
      <w:rPr>
        <w:rFonts w:ascii="Times New Roman" w:eastAsia="SimSun" w:hAnsi="Times New Roman" w:cs="Times New Roman"/>
        <w:b/>
        <w:bCs/>
        <w:kern w:val="3"/>
        <w:sz w:val="20"/>
        <w:szCs w:val="20"/>
        <w:lang w:eastAsia="zh-CN" w:bidi="hi-IN"/>
      </w:rPr>
      <w:t>MJ-DEPARTAMENTO DE POLÍCIA FEDERAL</w:t>
    </w:r>
  </w:p>
  <w:p w:rsidR="00095265" w:rsidRPr="00093195" w:rsidRDefault="00095265" w:rsidP="00093195">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093195">
      <w:rPr>
        <w:rFonts w:ascii="Times New Roman" w:eastAsia="SimSun" w:hAnsi="Times New Roman" w:cs="Times New Roman"/>
        <w:b/>
        <w:bCs/>
        <w:kern w:val="3"/>
        <w:sz w:val="20"/>
        <w:szCs w:val="20"/>
        <w:lang w:eastAsia="zh-CN" w:bidi="hi-IN"/>
      </w:rPr>
      <w:t>SUPERINTENDÊNCIA REGIONAL NO MATO GROSSO</w:t>
    </w:r>
  </w:p>
  <w:p w:rsidR="00095265" w:rsidRPr="00093195" w:rsidRDefault="00095265" w:rsidP="00093195">
    <w:pPr>
      <w:spacing w:after="0" w:line="240" w:lineRule="auto"/>
      <w:jc w:val="center"/>
      <w:rPr>
        <w:rFonts w:ascii="Times New Roman" w:eastAsia="SimSun" w:hAnsi="Times New Roman" w:cs="Times New Roman"/>
        <w:b/>
        <w:bCs/>
        <w:kern w:val="3"/>
        <w:sz w:val="20"/>
        <w:szCs w:val="20"/>
        <w:lang w:eastAsia="zh-CN" w:bidi="hi-IN"/>
      </w:rPr>
    </w:pPr>
    <w:r w:rsidRPr="00093195">
      <w:rPr>
        <w:rFonts w:ascii="Times New Roman" w:eastAsia="SimSun" w:hAnsi="Times New Roman" w:cs="Times New Roman"/>
        <w:b/>
        <w:bCs/>
        <w:kern w:val="3"/>
        <w:sz w:val="20"/>
        <w:szCs w:val="20"/>
        <w:lang w:eastAsia="zh-CN" w:bidi="hi-IN"/>
      </w:rPr>
      <w:t>COMISSÃO PERMANENTE DE LICITAÇÃO</w:t>
    </w:r>
  </w:p>
  <w:p w:rsidR="00095265" w:rsidRDefault="0009526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7"/>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3"/>
    <w:multiLevelType w:val="multilevel"/>
    <w:tmpl w:val="6CA0A71A"/>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0000005"/>
    <w:multiLevelType w:val="multilevel"/>
    <w:tmpl w:val="98800A7A"/>
    <w:name w:val="WW8Num5"/>
    <w:lvl w:ilvl="0">
      <w:start w:val="17"/>
      <w:numFmt w:val="decimal"/>
      <w:lvlText w:val="%1"/>
      <w:lvlJc w:val="left"/>
      <w:pPr>
        <w:tabs>
          <w:tab w:val="num" w:pos="420"/>
        </w:tabs>
        <w:ind w:left="420" w:hanging="420"/>
      </w:pPr>
    </w:lvl>
    <w:lvl w:ilvl="1">
      <w:start w:val="1"/>
      <w:numFmt w:val="decimal"/>
      <w:lvlText w:val="%1.%2"/>
      <w:lvlJc w:val="left"/>
      <w:pPr>
        <w:tabs>
          <w:tab w:val="num" w:pos="1500"/>
        </w:tabs>
        <w:ind w:left="1500" w:hanging="420"/>
      </w:pPr>
      <w:rPr>
        <w:b w:val="0"/>
      </w:rPr>
    </w:lvl>
    <w:lvl w:ilvl="2">
      <w:start w:val="1"/>
      <w:numFmt w:val="decimal"/>
      <w:lvlText w:val="%1.%2.%3"/>
      <w:lvlJc w:val="left"/>
      <w:pPr>
        <w:tabs>
          <w:tab w:val="num" w:pos="2280"/>
        </w:tabs>
        <w:ind w:left="22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3">
    <w:nsid w:val="00000008"/>
    <w:multiLevelType w:val="multilevel"/>
    <w:tmpl w:val="00000008"/>
    <w:name w:val="WW8Num8"/>
    <w:lvl w:ilvl="0">
      <w:start w:val="9"/>
      <w:numFmt w:val="decimal"/>
      <w:lvlText w:val="%1."/>
      <w:lvlJc w:val="left"/>
      <w:pPr>
        <w:tabs>
          <w:tab w:val="num" w:pos="0"/>
        </w:tabs>
        <w:ind w:left="780" w:hanging="780"/>
      </w:pPr>
    </w:lvl>
    <w:lvl w:ilvl="1">
      <w:start w:val="5"/>
      <w:numFmt w:val="decimal"/>
      <w:lvlText w:val="%1.%2."/>
      <w:lvlJc w:val="left"/>
      <w:pPr>
        <w:tabs>
          <w:tab w:val="num" w:pos="0"/>
        </w:tabs>
        <w:ind w:left="1020" w:hanging="780"/>
      </w:pPr>
    </w:lvl>
    <w:lvl w:ilvl="2">
      <w:start w:val="6"/>
      <w:numFmt w:val="decimal"/>
      <w:lvlText w:val="%1.%2.%3."/>
      <w:lvlJc w:val="left"/>
      <w:pPr>
        <w:tabs>
          <w:tab w:val="num" w:pos="0"/>
        </w:tabs>
        <w:ind w:left="1260" w:hanging="780"/>
      </w:pPr>
    </w:lvl>
    <w:lvl w:ilvl="3">
      <w:start w:val="1"/>
      <w:numFmt w:val="decimal"/>
      <w:lvlText w:val="%1.%2.%3.%4."/>
      <w:lvlJc w:val="left"/>
      <w:pPr>
        <w:tabs>
          <w:tab w:val="num" w:pos="0"/>
        </w:tabs>
        <w:ind w:left="1800" w:hanging="1080"/>
      </w:pPr>
    </w:lvl>
    <w:lvl w:ilvl="4">
      <w:start w:val="1"/>
      <w:numFmt w:val="decimal"/>
      <w:lvlText w:val="%1.%2.%3.%4.%5."/>
      <w:lvlJc w:val="left"/>
      <w:pPr>
        <w:tabs>
          <w:tab w:val="num" w:pos="0"/>
        </w:tabs>
        <w:ind w:left="2040" w:hanging="1080"/>
      </w:pPr>
    </w:lvl>
    <w:lvl w:ilvl="5">
      <w:start w:val="1"/>
      <w:numFmt w:val="decimal"/>
      <w:lvlText w:val="%1.%2.%3.%4.%5.%6."/>
      <w:lvlJc w:val="left"/>
      <w:pPr>
        <w:tabs>
          <w:tab w:val="num" w:pos="0"/>
        </w:tabs>
        <w:ind w:left="2640" w:hanging="1440"/>
      </w:pPr>
    </w:lvl>
    <w:lvl w:ilvl="6">
      <w:start w:val="1"/>
      <w:numFmt w:val="decimal"/>
      <w:lvlText w:val="%1.%2.%3.%4.%5.%6.%7."/>
      <w:lvlJc w:val="left"/>
      <w:pPr>
        <w:tabs>
          <w:tab w:val="num" w:pos="0"/>
        </w:tabs>
        <w:ind w:left="2880" w:hanging="1440"/>
      </w:pPr>
    </w:lvl>
    <w:lvl w:ilvl="7">
      <w:start w:val="1"/>
      <w:numFmt w:val="decimal"/>
      <w:lvlText w:val="%1.%2.%3.%4.%5.%6.%7.%8."/>
      <w:lvlJc w:val="left"/>
      <w:pPr>
        <w:tabs>
          <w:tab w:val="num" w:pos="0"/>
        </w:tabs>
        <w:ind w:left="3480" w:hanging="1800"/>
      </w:pPr>
    </w:lvl>
    <w:lvl w:ilvl="8">
      <w:start w:val="1"/>
      <w:numFmt w:val="decimal"/>
      <w:lvlText w:val="%1.%2.%3.%4.%5.%6.%7.%8.%9."/>
      <w:lvlJc w:val="left"/>
      <w:pPr>
        <w:tabs>
          <w:tab w:val="num" w:pos="0"/>
        </w:tabs>
        <w:ind w:left="4080" w:hanging="2160"/>
      </w:pPr>
    </w:lvl>
  </w:abstractNum>
  <w:abstractNum w:abstractNumId="4">
    <w:nsid w:val="00000009"/>
    <w:multiLevelType w:val="multilevel"/>
    <w:tmpl w:val="00000009"/>
    <w:lvl w:ilvl="0">
      <w:start w:val="10"/>
      <w:numFmt w:val="decimal"/>
      <w:lvlText w:val="%1."/>
      <w:lvlJc w:val="left"/>
      <w:pPr>
        <w:tabs>
          <w:tab w:val="num" w:pos="0"/>
        </w:tabs>
        <w:ind w:left="525" w:hanging="525"/>
      </w:pPr>
    </w:lvl>
    <w:lvl w:ilvl="1">
      <w:start w:val="1"/>
      <w:numFmt w:val="decimal"/>
      <w:lvlText w:val="%1.%2."/>
      <w:lvlJc w:val="left"/>
      <w:pPr>
        <w:tabs>
          <w:tab w:val="num" w:pos="0"/>
        </w:tabs>
        <w:ind w:left="1146" w:hanging="720"/>
      </w:p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2358" w:hanging="108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570" w:hanging="144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782" w:hanging="1800"/>
      </w:pPr>
    </w:lvl>
    <w:lvl w:ilvl="8">
      <w:start w:val="1"/>
      <w:numFmt w:val="decimal"/>
      <w:lvlText w:val="%1.%2.%3.%4.%5.%6.%7.%8.%9."/>
      <w:lvlJc w:val="left"/>
      <w:pPr>
        <w:tabs>
          <w:tab w:val="num" w:pos="0"/>
        </w:tabs>
        <w:ind w:left="5568" w:hanging="2160"/>
      </w:pPr>
    </w:lvl>
  </w:abstractNum>
  <w:abstractNum w:abstractNumId="5">
    <w:nsid w:val="0000000A"/>
    <w:multiLevelType w:val="multilevel"/>
    <w:tmpl w:val="0000000A"/>
    <w:name w:val="WW8Num10"/>
    <w:lvl w:ilvl="0">
      <w:start w:val="9"/>
      <w:numFmt w:val="decimal"/>
      <w:lvlText w:val="%1"/>
      <w:lvlJc w:val="left"/>
      <w:pPr>
        <w:tabs>
          <w:tab w:val="num" w:pos="0"/>
        </w:tabs>
        <w:ind w:left="525" w:hanging="525"/>
      </w:pPr>
    </w:lvl>
    <w:lvl w:ilvl="1">
      <w:start w:val="6"/>
      <w:numFmt w:val="decimal"/>
      <w:lvlText w:val="%1.%2"/>
      <w:lvlJc w:val="left"/>
      <w:pPr>
        <w:tabs>
          <w:tab w:val="num" w:pos="0"/>
        </w:tabs>
        <w:ind w:left="765" w:hanging="525"/>
      </w:pPr>
    </w:lvl>
    <w:lvl w:ilvl="2">
      <w:start w:val="1"/>
      <w:numFmt w:val="decimal"/>
      <w:lvlText w:val="%1.%2.%3"/>
      <w:lvlJc w:val="left"/>
      <w:pPr>
        <w:tabs>
          <w:tab w:val="num" w:pos="0"/>
        </w:tabs>
        <w:ind w:left="1200" w:hanging="720"/>
      </w:pPr>
    </w:lvl>
    <w:lvl w:ilvl="3">
      <w:start w:val="1"/>
      <w:numFmt w:val="decimal"/>
      <w:lvlText w:val="%1.%2.%3.%4"/>
      <w:lvlJc w:val="left"/>
      <w:pPr>
        <w:tabs>
          <w:tab w:val="num" w:pos="0"/>
        </w:tabs>
        <w:ind w:left="1800" w:hanging="1080"/>
      </w:pPr>
    </w:lvl>
    <w:lvl w:ilvl="4">
      <w:start w:val="1"/>
      <w:numFmt w:val="decimal"/>
      <w:lvlText w:val="%1.%2.%3.%4.%5"/>
      <w:lvlJc w:val="left"/>
      <w:pPr>
        <w:tabs>
          <w:tab w:val="num" w:pos="0"/>
        </w:tabs>
        <w:ind w:left="2040" w:hanging="1080"/>
      </w:pPr>
    </w:lvl>
    <w:lvl w:ilvl="5">
      <w:start w:val="1"/>
      <w:numFmt w:val="decimal"/>
      <w:lvlText w:val="%1.%2.%3.%4.%5.%6"/>
      <w:lvlJc w:val="left"/>
      <w:pPr>
        <w:tabs>
          <w:tab w:val="num" w:pos="0"/>
        </w:tabs>
        <w:ind w:left="2640" w:hanging="1440"/>
      </w:pPr>
    </w:lvl>
    <w:lvl w:ilvl="6">
      <w:start w:val="1"/>
      <w:numFmt w:val="decimal"/>
      <w:lvlText w:val="%1.%2.%3.%4.%5.%6.%7"/>
      <w:lvlJc w:val="left"/>
      <w:pPr>
        <w:tabs>
          <w:tab w:val="num" w:pos="0"/>
        </w:tabs>
        <w:ind w:left="2880" w:hanging="1440"/>
      </w:pPr>
    </w:lvl>
    <w:lvl w:ilvl="7">
      <w:start w:val="1"/>
      <w:numFmt w:val="decimal"/>
      <w:lvlText w:val="%1.%2.%3.%4.%5.%6.%7.%8"/>
      <w:lvlJc w:val="left"/>
      <w:pPr>
        <w:tabs>
          <w:tab w:val="num" w:pos="0"/>
        </w:tabs>
        <w:ind w:left="3480" w:hanging="1800"/>
      </w:pPr>
    </w:lvl>
    <w:lvl w:ilvl="8">
      <w:start w:val="1"/>
      <w:numFmt w:val="decimal"/>
      <w:lvlText w:val="%1.%2.%3.%4.%5.%6.%7.%8.%9"/>
      <w:lvlJc w:val="left"/>
      <w:pPr>
        <w:tabs>
          <w:tab w:val="num" w:pos="0"/>
        </w:tabs>
        <w:ind w:left="3720" w:hanging="1800"/>
      </w:pPr>
    </w:lvl>
  </w:abstractNum>
  <w:abstractNum w:abstractNumId="6">
    <w:nsid w:val="007E191F"/>
    <w:multiLevelType w:val="multilevel"/>
    <w:tmpl w:val="4B8A649C"/>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0554D59"/>
    <w:multiLevelType w:val="hybridMultilevel"/>
    <w:tmpl w:val="CBA4FB28"/>
    <w:lvl w:ilvl="0" w:tplc="D3806CE4">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2091171"/>
    <w:multiLevelType w:val="multilevel"/>
    <w:tmpl w:val="D0E8F840"/>
    <w:lvl w:ilvl="0">
      <w:start w:val="16"/>
      <w:numFmt w:val="decimal"/>
      <w:lvlText w:val="%1."/>
      <w:lvlJc w:val="left"/>
      <w:pPr>
        <w:ind w:left="465" w:hanging="465"/>
      </w:pPr>
      <w:rPr>
        <w:rFonts w:hint="default"/>
      </w:rPr>
    </w:lvl>
    <w:lvl w:ilvl="1">
      <w:start w:val="1"/>
      <w:numFmt w:val="decimal"/>
      <w:lvlText w:val="%1.%2."/>
      <w:lvlJc w:val="left"/>
      <w:pPr>
        <w:ind w:left="465" w:hanging="465"/>
      </w:pPr>
      <w:rPr>
        <w:rFonts w:ascii="Times New Roman" w:hAnsi="Times New Roman" w:cs="Times New Roman" w:hint="default"/>
        <w:b w:val="0"/>
        <w:sz w:val="24"/>
        <w:szCs w:val="24"/>
      </w:rPr>
    </w:lvl>
    <w:lvl w:ilvl="2">
      <w:start w:val="1"/>
      <w:numFmt w:val="decimal"/>
      <w:lvlText w:val="%1.%2.%3."/>
      <w:lvlJc w:val="left"/>
      <w:pPr>
        <w:ind w:left="1004" w:hanging="720"/>
      </w:pPr>
      <w:rPr>
        <w:rFonts w:ascii="Times New Roman" w:hAnsi="Times New Roman" w:cs="Times New Roman" w:hint="default"/>
        <w:sz w:val="24"/>
        <w:szCs w:val="24"/>
      </w:rPr>
    </w:lvl>
    <w:lvl w:ilvl="3">
      <w:start w:val="1"/>
      <w:numFmt w:val="decimal"/>
      <w:lvlText w:val="%1.%2.%3.%4."/>
      <w:lvlJc w:val="left"/>
      <w:pPr>
        <w:ind w:left="720" w:hanging="720"/>
      </w:pPr>
      <w:rPr>
        <w:rFonts w:ascii="Times New Roman" w:hAnsi="Times New Roman" w:cs="Times New Roman" w:hint="default"/>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75D0544"/>
    <w:multiLevelType w:val="multilevel"/>
    <w:tmpl w:val="F8C681E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94405F3"/>
    <w:multiLevelType w:val="hybridMultilevel"/>
    <w:tmpl w:val="6CC2BF6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C675F5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E768DE"/>
    <w:multiLevelType w:val="multilevel"/>
    <w:tmpl w:val="6CA0A71A"/>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nsid w:val="40A4098D"/>
    <w:multiLevelType w:val="multilevel"/>
    <w:tmpl w:val="AB649FB4"/>
    <w:lvl w:ilvl="0">
      <w:start w:val="19"/>
      <w:numFmt w:val="decimal"/>
      <w:lvlText w:val="%1."/>
      <w:lvlJc w:val="left"/>
      <w:pPr>
        <w:ind w:left="720" w:hanging="360"/>
      </w:pPr>
      <w:rPr>
        <w:rFonts w:hint="default"/>
      </w:rPr>
    </w:lvl>
    <w:lvl w:ilvl="1">
      <w:start w:val="1"/>
      <w:numFmt w:val="decimal"/>
      <w:isLgl/>
      <w:lvlText w:val="%1.%2."/>
      <w:lvlJc w:val="left"/>
      <w:pPr>
        <w:ind w:left="840" w:hanging="480"/>
      </w:pPr>
      <w:rPr>
        <w:rFonts w:eastAsia="Times New Roman" w:hint="default"/>
        <w:b/>
      </w:rPr>
    </w:lvl>
    <w:lvl w:ilvl="2">
      <w:start w:val="1"/>
      <w:numFmt w:val="decimal"/>
      <w:isLgl/>
      <w:lvlText w:val="%1.%2.%3."/>
      <w:lvlJc w:val="left"/>
      <w:pPr>
        <w:ind w:left="1080" w:hanging="720"/>
      </w:pPr>
      <w:rPr>
        <w:rFonts w:eastAsia="Times New Roman" w:hint="default"/>
        <w:b/>
      </w:rPr>
    </w:lvl>
    <w:lvl w:ilvl="3">
      <w:start w:val="1"/>
      <w:numFmt w:val="decimal"/>
      <w:isLgl/>
      <w:lvlText w:val="%1.%2.%3.%4."/>
      <w:lvlJc w:val="left"/>
      <w:pPr>
        <w:ind w:left="1080" w:hanging="720"/>
      </w:pPr>
      <w:rPr>
        <w:rFonts w:eastAsia="Times New Roman" w:hint="default"/>
        <w:b/>
      </w:rPr>
    </w:lvl>
    <w:lvl w:ilvl="4">
      <w:start w:val="1"/>
      <w:numFmt w:val="decimal"/>
      <w:isLgl/>
      <w:lvlText w:val="%1.%2.%3.%4.%5."/>
      <w:lvlJc w:val="left"/>
      <w:pPr>
        <w:ind w:left="1440" w:hanging="1080"/>
      </w:pPr>
      <w:rPr>
        <w:rFonts w:eastAsia="Times New Roman" w:hint="default"/>
        <w:b/>
      </w:rPr>
    </w:lvl>
    <w:lvl w:ilvl="5">
      <w:start w:val="1"/>
      <w:numFmt w:val="decimal"/>
      <w:isLgl/>
      <w:lvlText w:val="%1.%2.%3.%4.%5.%6."/>
      <w:lvlJc w:val="left"/>
      <w:pPr>
        <w:ind w:left="1440" w:hanging="1080"/>
      </w:pPr>
      <w:rPr>
        <w:rFonts w:eastAsia="Times New Roman" w:hint="default"/>
        <w:b/>
      </w:rPr>
    </w:lvl>
    <w:lvl w:ilvl="6">
      <w:start w:val="1"/>
      <w:numFmt w:val="decimal"/>
      <w:isLgl/>
      <w:lvlText w:val="%1.%2.%3.%4.%5.%6.%7."/>
      <w:lvlJc w:val="left"/>
      <w:pPr>
        <w:ind w:left="1800" w:hanging="1440"/>
      </w:pPr>
      <w:rPr>
        <w:rFonts w:eastAsia="Times New Roman" w:hint="default"/>
        <w:b/>
      </w:rPr>
    </w:lvl>
    <w:lvl w:ilvl="7">
      <w:start w:val="1"/>
      <w:numFmt w:val="decimal"/>
      <w:isLgl/>
      <w:lvlText w:val="%1.%2.%3.%4.%5.%6.%7.%8."/>
      <w:lvlJc w:val="left"/>
      <w:pPr>
        <w:ind w:left="1800" w:hanging="1440"/>
      </w:pPr>
      <w:rPr>
        <w:rFonts w:eastAsia="Times New Roman" w:hint="default"/>
        <w:b/>
      </w:rPr>
    </w:lvl>
    <w:lvl w:ilvl="8">
      <w:start w:val="1"/>
      <w:numFmt w:val="decimal"/>
      <w:isLgl/>
      <w:lvlText w:val="%1.%2.%3.%4.%5.%6.%7.%8.%9."/>
      <w:lvlJc w:val="left"/>
      <w:pPr>
        <w:ind w:left="2160" w:hanging="1800"/>
      </w:pPr>
      <w:rPr>
        <w:rFonts w:eastAsia="Times New Roman" w:hint="default"/>
        <w:b/>
      </w:rPr>
    </w:lvl>
  </w:abstractNum>
  <w:abstractNum w:abstractNumId="14">
    <w:nsid w:val="48356929"/>
    <w:multiLevelType w:val="multilevel"/>
    <w:tmpl w:val="CBA4FB28"/>
    <w:lvl w:ilvl="0">
      <w:start w:val="1"/>
      <w:numFmt w:val="lowerLetter"/>
      <w:lvlText w:val="%1)"/>
      <w:lvlJc w:val="left"/>
      <w:pPr>
        <w:ind w:left="1065" w:hanging="705"/>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5B407883"/>
    <w:multiLevelType w:val="multilevel"/>
    <w:tmpl w:val="F5A8BE6A"/>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66CB589D"/>
    <w:multiLevelType w:val="hybridMultilevel"/>
    <w:tmpl w:val="22520D62"/>
    <w:lvl w:ilvl="0" w:tplc="9FE6C758">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F5E26F9"/>
    <w:multiLevelType w:val="multilevel"/>
    <w:tmpl w:val="AE52FE44"/>
    <w:lvl w:ilvl="0">
      <w:start w:val="12"/>
      <w:numFmt w:val="decimal"/>
      <w:lvlText w:val="%1."/>
      <w:lvlJc w:val="left"/>
      <w:pPr>
        <w:ind w:left="525" w:hanging="52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6043839"/>
    <w:multiLevelType w:val="multilevel"/>
    <w:tmpl w:val="4B8A649C"/>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7C9E05D8"/>
    <w:multiLevelType w:val="multilevel"/>
    <w:tmpl w:val="D5B642A6"/>
    <w:lvl w:ilvl="0">
      <w:start w:val="8"/>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7"/>
  </w:num>
  <w:num w:numId="8">
    <w:abstractNumId w:val="15"/>
  </w:num>
  <w:num w:numId="9">
    <w:abstractNumId w:val="18"/>
  </w:num>
  <w:num w:numId="10">
    <w:abstractNumId w:val="9"/>
  </w:num>
  <w:num w:numId="11">
    <w:abstractNumId w:val="8"/>
  </w:num>
  <w:num w:numId="12">
    <w:abstractNumId w:val="16"/>
  </w:num>
  <w:num w:numId="13">
    <w:abstractNumId w:val="19"/>
  </w:num>
  <w:num w:numId="14">
    <w:abstractNumId w:val="11"/>
  </w:num>
  <w:num w:numId="15">
    <w:abstractNumId w:val="12"/>
  </w:num>
  <w:num w:numId="16">
    <w:abstractNumId w:val="7"/>
  </w:num>
  <w:num w:numId="17">
    <w:abstractNumId w:val="14"/>
  </w:num>
  <w:num w:numId="18">
    <w:abstractNumId w:val="10"/>
  </w:num>
  <w:num w:numId="19">
    <w:abstractNumId w:val="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195"/>
    <w:rsid w:val="00093195"/>
    <w:rsid w:val="00095265"/>
    <w:rsid w:val="000A71AC"/>
    <w:rsid w:val="00176960"/>
    <w:rsid w:val="002714EE"/>
    <w:rsid w:val="002F637A"/>
    <w:rsid w:val="003C3A02"/>
    <w:rsid w:val="004648A6"/>
    <w:rsid w:val="004E3E1A"/>
    <w:rsid w:val="005D7D49"/>
    <w:rsid w:val="008E0A49"/>
    <w:rsid w:val="00953E6B"/>
    <w:rsid w:val="009640AE"/>
    <w:rsid w:val="00A57F4F"/>
    <w:rsid w:val="00AC6960"/>
    <w:rsid w:val="00B15125"/>
    <w:rsid w:val="00B23311"/>
    <w:rsid w:val="00B804DF"/>
    <w:rsid w:val="00B90116"/>
    <w:rsid w:val="00BB63F4"/>
    <w:rsid w:val="00C43CC2"/>
    <w:rsid w:val="00D76DB3"/>
    <w:rsid w:val="00DB30A6"/>
    <w:rsid w:val="00DC0CCE"/>
    <w:rsid w:val="00DF3562"/>
    <w:rsid w:val="00E03E15"/>
    <w:rsid w:val="00E430E2"/>
    <w:rsid w:val="00E722C1"/>
    <w:rsid w:val="00E76FFE"/>
    <w:rsid w:val="00EC2BD7"/>
    <w:rsid w:val="00F02CCE"/>
    <w:rsid w:val="00FA1C17"/>
    <w:rsid w:val="00FF3E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9319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93195"/>
  </w:style>
  <w:style w:type="paragraph" w:styleId="Rodap">
    <w:name w:val="footer"/>
    <w:basedOn w:val="Normal"/>
    <w:link w:val="RodapChar"/>
    <w:uiPriority w:val="99"/>
    <w:unhideWhenUsed/>
    <w:rsid w:val="00093195"/>
    <w:pPr>
      <w:tabs>
        <w:tab w:val="center" w:pos="4252"/>
        <w:tab w:val="right" w:pos="8504"/>
      </w:tabs>
      <w:spacing w:after="0" w:line="240" w:lineRule="auto"/>
    </w:pPr>
  </w:style>
  <w:style w:type="character" w:customStyle="1" w:styleId="RodapChar">
    <w:name w:val="Rodapé Char"/>
    <w:basedOn w:val="Fontepargpadro"/>
    <w:link w:val="Rodap"/>
    <w:uiPriority w:val="99"/>
    <w:rsid w:val="00093195"/>
  </w:style>
  <w:style w:type="paragraph" w:styleId="Textodebalo">
    <w:name w:val="Balloon Text"/>
    <w:basedOn w:val="Normal"/>
    <w:link w:val="TextodebaloChar"/>
    <w:uiPriority w:val="99"/>
    <w:semiHidden/>
    <w:unhideWhenUsed/>
    <w:rsid w:val="0009319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93195"/>
    <w:rPr>
      <w:rFonts w:ascii="Tahoma" w:hAnsi="Tahoma" w:cs="Tahoma"/>
      <w:sz w:val="16"/>
      <w:szCs w:val="16"/>
    </w:rPr>
  </w:style>
  <w:style w:type="character" w:styleId="Hyperlink">
    <w:name w:val="Hyperlink"/>
    <w:basedOn w:val="Fontepargpadro"/>
    <w:uiPriority w:val="99"/>
    <w:unhideWhenUsed/>
    <w:rsid w:val="002F637A"/>
    <w:rPr>
      <w:color w:val="0000FF" w:themeColor="hyperlink"/>
      <w:u w:val="single"/>
    </w:rPr>
  </w:style>
  <w:style w:type="paragraph" w:styleId="PargrafodaLista">
    <w:name w:val="List Paragraph"/>
    <w:basedOn w:val="Normal"/>
    <w:link w:val="PargrafodaListaChar"/>
    <w:qFormat/>
    <w:rsid w:val="00A57F4F"/>
    <w:pPr>
      <w:ind w:left="720"/>
      <w:contextualSpacing/>
    </w:pPr>
    <w:rPr>
      <w:rFonts w:ascii="Calibri" w:eastAsia="Calibri" w:hAnsi="Calibri" w:cs="Times New Roman"/>
    </w:rPr>
  </w:style>
  <w:style w:type="character" w:customStyle="1" w:styleId="PargrafodaListaChar">
    <w:name w:val="Parágrafo da Lista Char"/>
    <w:link w:val="PargrafodaLista"/>
    <w:uiPriority w:val="34"/>
    <w:locked/>
    <w:rsid w:val="00A57F4F"/>
    <w:rPr>
      <w:rFonts w:ascii="Calibri" w:eastAsia="Calibri" w:hAnsi="Calibri" w:cs="Times New Roman"/>
    </w:rPr>
  </w:style>
  <w:style w:type="table" w:styleId="Tabelacomgrade">
    <w:name w:val="Table Grid"/>
    <w:basedOn w:val="Tabelanormal"/>
    <w:uiPriority w:val="59"/>
    <w:rsid w:val="00A57F4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57F4F"/>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9319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93195"/>
  </w:style>
  <w:style w:type="paragraph" w:styleId="Rodap">
    <w:name w:val="footer"/>
    <w:basedOn w:val="Normal"/>
    <w:link w:val="RodapChar"/>
    <w:uiPriority w:val="99"/>
    <w:unhideWhenUsed/>
    <w:rsid w:val="00093195"/>
    <w:pPr>
      <w:tabs>
        <w:tab w:val="center" w:pos="4252"/>
        <w:tab w:val="right" w:pos="8504"/>
      </w:tabs>
      <w:spacing w:after="0" w:line="240" w:lineRule="auto"/>
    </w:pPr>
  </w:style>
  <w:style w:type="character" w:customStyle="1" w:styleId="RodapChar">
    <w:name w:val="Rodapé Char"/>
    <w:basedOn w:val="Fontepargpadro"/>
    <w:link w:val="Rodap"/>
    <w:uiPriority w:val="99"/>
    <w:rsid w:val="00093195"/>
  </w:style>
  <w:style w:type="paragraph" w:styleId="Textodebalo">
    <w:name w:val="Balloon Text"/>
    <w:basedOn w:val="Normal"/>
    <w:link w:val="TextodebaloChar"/>
    <w:uiPriority w:val="99"/>
    <w:semiHidden/>
    <w:unhideWhenUsed/>
    <w:rsid w:val="0009319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93195"/>
    <w:rPr>
      <w:rFonts w:ascii="Tahoma" w:hAnsi="Tahoma" w:cs="Tahoma"/>
      <w:sz w:val="16"/>
      <w:szCs w:val="16"/>
    </w:rPr>
  </w:style>
  <w:style w:type="character" w:styleId="Hyperlink">
    <w:name w:val="Hyperlink"/>
    <w:basedOn w:val="Fontepargpadro"/>
    <w:uiPriority w:val="99"/>
    <w:unhideWhenUsed/>
    <w:rsid w:val="002F637A"/>
    <w:rPr>
      <w:color w:val="0000FF" w:themeColor="hyperlink"/>
      <w:u w:val="single"/>
    </w:rPr>
  </w:style>
  <w:style w:type="paragraph" w:styleId="PargrafodaLista">
    <w:name w:val="List Paragraph"/>
    <w:basedOn w:val="Normal"/>
    <w:link w:val="PargrafodaListaChar"/>
    <w:qFormat/>
    <w:rsid w:val="00A57F4F"/>
    <w:pPr>
      <w:ind w:left="720"/>
      <w:contextualSpacing/>
    </w:pPr>
    <w:rPr>
      <w:rFonts w:ascii="Calibri" w:eastAsia="Calibri" w:hAnsi="Calibri" w:cs="Times New Roman"/>
    </w:rPr>
  </w:style>
  <w:style w:type="character" w:customStyle="1" w:styleId="PargrafodaListaChar">
    <w:name w:val="Parágrafo da Lista Char"/>
    <w:link w:val="PargrafodaLista"/>
    <w:uiPriority w:val="34"/>
    <w:locked/>
    <w:rsid w:val="00A57F4F"/>
    <w:rPr>
      <w:rFonts w:ascii="Calibri" w:eastAsia="Calibri" w:hAnsi="Calibri" w:cs="Times New Roman"/>
    </w:rPr>
  </w:style>
  <w:style w:type="table" w:styleId="Tabelacomgrade">
    <w:name w:val="Table Grid"/>
    <w:basedOn w:val="Tabelanormal"/>
    <w:uiPriority w:val="59"/>
    <w:rsid w:val="00A57F4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57F4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net.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pl.srmt@dpf.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dpf.gov.br/servicos/licitacoes/licitacoes-2013/mato-grosso/prego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pl.srmt@dpf.gov.br" TargetMode="External"/><Relationship Id="rId5" Type="http://schemas.openxmlformats.org/officeDocument/2006/relationships/settings" Target="settings.xml"/><Relationship Id="rId15" Type="http://schemas.openxmlformats.org/officeDocument/2006/relationships/hyperlink" Target="http://www.comprasnet.gov.br/" TargetMode="External"/><Relationship Id="rId10" Type="http://schemas.openxmlformats.org/officeDocument/2006/relationships/hyperlink" Target="http://www.planalto.gov.br/ccivil_03/Decreto-Lei/Del5452.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hyperlink" Target="http://www.dpf.gov.br/servicos/licitacoes/licitacoes-2013/mato-grosso/prego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FF9E4-2F73-4BBB-8227-0677AEBB3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25</Pages>
  <Words>7554</Words>
  <Characters>40793</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dpf</dc:creator>
  <cp:lastModifiedBy>Eliezer Gentil de Souza</cp:lastModifiedBy>
  <cp:revision>22</cp:revision>
  <cp:lastPrinted>2013-11-05T19:11:00Z</cp:lastPrinted>
  <dcterms:created xsi:type="dcterms:W3CDTF">2013-09-10T19:07:00Z</dcterms:created>
  <dcterms:modified xsi:type="dcterms:W3CDTF">2013-11-18T19:16:00Z</dcterms:modified>
</cp:coreProperties>
</file>